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3D576" w14:textId="274DF327" w:rsidR="00D03088" w:rsidRPr="00F84640" w:rsidRDefault="00D03088" w:rsidP="006A6755">
      <w:pPr>
        <w:pStyle w:val="Corpodetexto"/>
        <w:spacing w:after="120" w:line="360" w:lineRule="auto"/>
        <w:jc w:val="center"/>
        <w:rPr>
          <w:rFonts w:ascii="Arial" w:hAnsi="Arial" w:cs="Arial"/>
          <w:b/>
          <w:bCs/>
        </w:rPr>
      </w:pPr>
      <w:r w:rsidRPr="00F84640">
        <w:rPr>
          <w:rFonts w:ascii="Arial" w:hAnsi="Arial" w:cs="Arial"/>
          <w:b/>
          <w:bCs/>
        </w:rPr>
        <w:t>ANEXO V</w:t>
      </w:r>
      <w:r w:rsidR="008F2EA3" w:rsidRPr="00F84640">
        <w:rPr>
          <w:rFonts w:ascii="Arial" w:hAnsi="Arial" w:cs="Arial"/>
          <w:b/>
          <w:bCs/>
        </w:rPr>
        <w:t>I</w:t>
      </w:r>
    </w:p>
    <w:p w14:paraId="28D10655" w14:textId="270E2D85" w:rsidR="00D03088" w:rsidRPr="00F84640" w:rsidRDefault="00D03088" w:rsidP="006A6755">
      <w:pPr>
        <w:pStyle w:val="Corpodetexto"/>
        <w:spacing w:after="120" w:line="360" w:lineRule="auto"/>
        <w:jc w:val="center"/>
        <w:rPr>
          <w:rFonts w:ascii="Arial" w:hAnsi="Arial" w:cs="Arial"/>
          <w:b/>
          <w:bCs/>
        </w:rPr>
      </w:pPr>
      <w:r w:rsidRPr="00F84640">
        <w:rPr>
          <w:rFonts w:ascii="Arial" w:hAnsi="Arial" w:cs="Arial"/>
          <w:b/>
          <w:bCs/>
        </w:rPr>
        <w:t xml:space="preserve">PREGÃO ELETRÔNICO Nº </w:t>
      </w:r>
      <w:r w:rsidR="00F84640" w:rsidRPr="00F84640">
        <w:rPr>
          <w:rFonts w:ascii="Arial" w:hAnsi="Arial" w:cs="Arial"/>
          <w:b/>
          <w:bCs/>
        </w:rPr>
        <w:t>90.167/2025</w:t>
      </w:r>
    </w:p>
    <w:p w14:paraId="75ECA505" w14:textId="307096DF" w:rsidR="00D03088" w:rsidRPr="005C1816" w:rsidRDefault="00D03088" w:rsidP="006A6755">
      <w:pPr>
        <w:pStyle w:val="Corpodetexto"/>
        <w:spacing w:after="120" w:line="360" w:lineRule="auto"/>
        <w:jc w:val="center"/>
        <w:rPr>
          <w:rFonts w:ascii="Arial" w:hAnsi="Arial" w:cs="Arial"/>
          <w:b/>
          <w:bCs/>
        </w:rPr>
      </w:pPr>
      <w:r w:rsidRPr="005C1816">
        <w:rPr>
          <w:rFonts w:ascii="Arial" w:hAnsi="Arial" w:cs="Arial"/>
          <w:b/>
          <w:bCs/>
        </w:rPr>
        <w:t>MINUTA D</w:t>
      </w:r>
      <w:r w:rsidR="004F088D" w:rsidRPr="005C1816">
        <w:rPr>
          <w:rFonts w:ascii="Arial" w:hAnsi="Arial" w:cs="Arial"/>
          <w:b/>
          <w:bCs/>
        </w:rPr>
        <w:t>E</w:t>
      </w:r>
      <w:r w:rsidRPr="005C1816">
        <w:rPr>
          <w:rFonts w:ascii="Arial" w:hAnsi="Arial" w:cs="Arial"/>
          <w:b/>
          <w:bCs/>
        </w:rPr>
        <w:t xml:space="preserve"> ATA DE REGISTRO DE PREÇOS</w:t>
      </w:r>
      <w:r w:rsidR="004106B7" w:rsidRPr="005C1816">
        <w:rPr>
          <w:rFonts w:ascii="Arial" w:hAnsi="Arial" w:cs="Arial"/>
          <w:b/>
          <w:bCs/>
        </w:rPr>
        <w:t xml:space="preserve"> </w:t>
      </w:r>
    </w:p>
    <w:p w14:paraId="4F7E92A9" w14:textId="6B4AB72D" w:rsidR="008D0D8E" w:rsidRPr="005C1816" w:rsidRDefault="008D0D8E" w:rsidP="008828A9">
      <w:pPr>
        <w:tabs>
          <w:tab w:val="left" w:pos="709"/>
          <w:tab w:val="left" w:pos="4913"/>
          <w:tab w:val="left" w:pos="7050"/>
          <w:tab w:val="left" w:pos="9691"/>
        </w:tabs>
        <w:spacing w:before="113" w:after="120" w:line="360" w:lineRule="auto"/>
        <w:ind w:right="119"/>
        <w:jc w:val="both"/>
        <w:rPr>
          <w:rFonts w:ascii="Arial" w:hAnsi="Arial" w:cs="Arial"/>
          <w:w w:val="115"/>
          <w:lang w:val="pt-BR"/>
        </w:rPr>
      </w:pPr>
      <w:r w:rsidRPr="005C1816">
        <w:rPr>
          <w:rFonts w:ascii="Arial" w:hAnsi="Arial" w:cs="Arial"/>
          <w:w w:val="115"/>
          <w:lang w:val="pt-BR"/>
        </w:rPr>
        <w:t xml:space="preserve">O </w:t>
      </w:r>
      <w:r w:rsidRPr="005C1816">
        <w:rPr>
          <w:rFonts w:ascii="Arial" w:hAnsi="Arial" w:cs="Arial"/>
          <w:b/>
          <w:bCs/>
          <w:w w:val="115"/>
        </w:rPr>
        <w:t xml:space="preserve">MUNICÍPIO DE NOVA FRIBURGO </w:t>
      </w:r>
      <w:r w:rsidRPr="005C1816">
        <w:rPr>
          <w:rFonts w:ascii="Arial" w:hAnsi="Arial" w:cs="Arial"/>
          <w:w w:val="115"/>
          <w:lang w:val="pt-BR"/>
        </w:rPr>
        <w:t>com sede na Avenida Alberto Braune, 225 - Centro, na cidade de Nova Friburgo</w:t>
      </w:r>
      <w:r w:rsidR="004025E1" w:rsidRPr="005C1816">
        <w:rPr>
          <w:rFonts w:ascii="Arial" w:hAnsi="Arial" w:cs="Arial"/>
          <w:w w:val="115"/>
          <w:lang w:val="pt-BR"/>
        </w:rPr>
        <w:t xml:space="preserve"> - RJ</w:t>
      </w:r>
      <w:r w:rsidRPr="005C1816">
        <w:rPr>
          <w:rFonts w:ascii="Arial" w:hAnsi="Arial" w:cs="Arial"/>
          <w:w w:val="115"/>
          <w:lang w:val="pt-BR"/>
        </w:rPr>
        <w:t xml:space="preserve">, inscrito(a) no CNPJ/MF sob o nº </w:t>
      </w:r>
      <w:r w:rsidRPr="005C1816">
        <w:rPr>
          <w:rFonts w:ascii="Arial" w:hAnsi="Arial" w:cs="Arial"/>
          <w:w w:val="115"/>
        </w:rPr>
        <w:t>28.606.630/0001-23</w:t>
      </w:r>
      <w:r w:rsidRPr="005C1816">
        <w:rPr>
          <w:rFonts w:ascii="Arial" w:hAnsi="Arial" w:cs="Arial"/>
          <w:w w:val="115"/>
          <w:lang w:val="pt-BR"/>
        </w:rPr>
        <w:t xml:space="preserve">, considerando o julgamento da licitação na modalidade de pregão, na forma eletrônica, para REGISTRO DE PREÇOS nº </w:t>
      </w:r>
      <w:r w:rsidR="00F84640">
        <w:rPr>
          <w:rFonts w:ascii="Arial" w:hAnsi="Arial" w:cs="Arial"/>
          <w:w w:val="115"/>
          <w:lang w:val="pt-BR"/>
        </w:rPr>
        <w:t>90.167/2025,</w:t>
      </w:r>
      <w:r w:rsidRPr="005C1816">
        <w:rPr>
          <w:rFonts w:ascii="Arial" w:hAnsi="Arial" w:cs="Arial"/>
          <w:color w:val="FF0000"/>
          <w:w w:val="115"/>
          <w:lang w:val="pt-BR"/>
        </w:rPr>
        <w:t xml:space="preserve"> </w:t>
      </w:r>
      <w:r w:rsidRPr="005C1816">
        <w:rPr>
          <w:rFonts w:ascii="Arial" w:hAnsi="Arial" w:cs="Arial"/>
          <w:w w:val="115"/>
          <w:lang w:val="pt-BR"/>
        </w:rPr>
        <w:t xml:space="preserve">processo administrativo n.º </w:t>
      </w:r>
      <w:r w:rsidR="00F84640">
        <w:rPr>
          <w:rFonts w:ascii="Arial" w:hAnsi="Arial" w:cs="Arial"/>
          <w:w w:val="115"/>
          <w:lang w:val="pt-BR"/>
        </w:rPr>
        <w:t>40.946/2025</w:t>
      </w:r>
      <w:r w:rsidRPr="005C1816">
        <w:rPr>
          <w:rFonts w:ascii="Arial" w:hAnsi="Arial" w:cs="Arial"/>
          <w:w w:val="115"/>
          <w:lang w:val="pt-BR"/>
        </w:rPr>
        <w:t xml:space="preserve">, RESOLVE registrar os preços da(s)  empresa(s) indicada(s) e qualificada(s) nesta ATA, de acordo com a classificação por ela(s) alcançada(s), atendendo as condições previstas no edital, sujeitando-se as partes às normas constantes na Lei nº </w:t>
      </w:r>
      <w:r w:rsidR="00587920" w:rsidRPr="005C1816">
        <w:rPr>
          <w:rFonts w:ascii="Arial" w:hAnsi="Arial" w:cs="Arial"/>
          <w:w w:val="115"/>
          <w:lang w:val="pt-BR"/>
        </w:rPr>
        <w:t>14.133</w:t>
      </w:r>
      <w:r w:rsidRPr="005C1816">
        <w:rPr>
          <w:rFonts w:ascii="Arial" w:hAnsi="Arial" w:cs="Arial"/>
          <w:w w:val="115"/>
          <w:lang w:val="pt-BR"/>
        </w:rPr>
        <w:t xml:space="preserve">, de </w:t>
      </w:r>
      <w:r w:rsidR="00587920" w:rsidRPr="005C1816">
        <w:rPr>
          <w:rFonts w:ascii="Arial" w:hAnsi="Arial" w:cs="Arial"/>
          <w:w w:val="115"/>
          <w:lang w:val="pt-BR"/>
        </w:rPr>
        <w:t>01 de abril de 2021</w:t>
      </w:r>
      <w:r w:rsidRPr="005C1816">
        <w:rPr>
          <w:rFonts w:ascii="Arial" w:hAnsi="Arial" w:cs="Arial"/>
          <w:w w:val="115"/>
          <w:lang w:val="pt-BR"/>
        </w:rPr>
        <w:t xml:space="preserve"> e suas alterações, no </w:t>
      </w:r>
      <w:r w:rsidR="00587920" w:rsidRPr="005C1816">
        <w:rPr>
          <w:rFonts w:ascii="Arial" w:hAnsi="Arial" w:cs="Arial"/>
          <w:w w:val="115"/>
          <w:lang w:val="pt-BR"/>
        </w:rPr>
        <w:t>Decreto Federal nº 11.462, de 31 de março de 2023</w:t>
      </w:r>
      <w:r w:rsidRPr="005C1816">
        <w:rPr>
          <w:rFonts w:ascii="Arial" w:hAnsi="Arial" w:cs="Arial"/>
          <w:w w:val="115"/>
          <w:lang w:val="pt-BR"/>
        </w:rPr>
        <w:t>, e em conformidade com as disposições a seguir:</w:t>
      </w:r>
    </w:p>
    <w:p w14:paraId="6E2C515C" w14:textId="77777777" w:rsidR="008D0D8E" w:rsidRPr="005C1816" w:rsidRDefault="008D0D8E" w:rsidP="00C03D23">
      <w:pPr>
        <w:tabs>
          <w:tab w:val="left" w:pos="709"/>
          <w:tab w:val="left" w:pos="4913"/>
          <w:tab w:val="left" w:pos="7050"/>
          <w:tab w:val="left" w:pos="9691"/>
        </w:tabs>
        <w:spacing w:before="113" w:after="120" w:line="360" w:lineRule="auto"/>
        <w:ind w:left="261" w:right="119"/>
        <w:jc w:val="both"/>
        <w:rPr>
          <w:rFonts w:ascii="Arial" w:hAnsi="Arial" w:cs="Arial"/>
          <w:w w:val="115"/>
        </w:rPr>
      </w:pPr>
    </w:p>
    <w:p w14:paraId="33FE00B5" w14:textId="77777777" w:rsidR="008D0D8E" w:rsidRPr="005C1816" w:rsidRDefault="008D0D8E" w:rsidP="008D0D8E">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DO OBJETO</w:t>
      </w:r>
    </w:p>
    <w:p w14:paraId="326DEA15" w14:textId="5CEC54B2" w:rsidR="008D0D8E" w:rsidRPr="005C1816" w:rsidRDefault="008D0D8E" w:rsidP="003C37D5">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 xml:space="preserve">A presente Ata tem por objeto o </w:t>
      </w:r>
      <w:r w:rsidR="00F84640" w:rsidRPr="00F84640">
        <w:rPr>
          <w:rFonts w:ascii="Arial" w:eastAsia="Azo Sans Lt" w:hAnsi="Arial" w:cs="Arial"/>
          <w:b/>
          <w:bCs/>
          <w:lang w:val="pt-BR"/>
        </w:rPr>
        <w:t>REGISTO DE PREÇOS para futura e eventual CONTRATAÇÃO DE EMPRESA ESPECIALIZADA PARA OS SERVIÇOS DE LOCAÇÃO DE MÓDULOS OCTANORM, TENDAS, GRADIS, ARQUIBANCADAS E PISOS PARA EVENTOS, para atender as necessidades da Secretaria de Turismo e da Secretaria de Cultura, pelo período de 01 (um) ano</w:t>
      </w:r>
      <w:r w:rsidR="00967610">
        <w:rPr>
          <w:rFonts w:ascii="Arial" w:eastAsia="Azo Sans Lt" w:hAnsi="Arial" w:cs="Arial"/>
          <w:lang w:val="pt-BR"/>
        </w:rPr>
        <w:t xml:space="preserve">, conforme </w:t>
      </w:r>
      <w:r w:rsidRPr="005C1816">
        <w:rPr>
          <w:rFonts w:ascii="Arial" w:eastAsia="Azo Sans Lt" w:hAnsi="Arial" w:cs="Arial"/>
          <w:lang w:val="pt-BR"/>
        </w:rPr>
        <w:t>especificado no</w:t>
      </w:r>
      <w:r w:rsidR="00587920" w:rsidRPr="005C1816">
        <w:rPr>
          <w:rFonts w:ascii="Arial" w:eastAsia="Azo Sans Lt" w:hAnsi="Arial" w:cs="Arial"/>
          <w:lang w:val="pt-BR"/>
        </w:rPr>
        <w:t xml:space="preserve"> </w:t>
      </w:r>
      <w:r w:rsidRPr="005C1816">
        <w:rPr>
          <w:rFonts w:ascii="Arial" w:eastAsia="Azo Sans Lt" w:hAnsi="Arial" w:cs="Arial"/>
          <w:lang w:val="pt-BR"/>
        </w:rPr>
        <w:t xml:space="preserve">Termo de Referência, </w:t>
      </w:r>
      <w:r w:rsidR="00587920" w:rsidRPr="005C1816">
        <w:rPr>
          <w:rFonts w:ascii="Arial" w:eastAsia="Azo Sans Lt" w:hAnsi="Arial" w:cs="Arial"/>
          <w:lang w:val="pt-BR"/>
        </w:rPr>
        <w:t>Anexo I</w:t>
      </w:r>
      <w:r w:rsidRPr="005C1816">
        <w:rPr>
          <w:rFonts w:ascii="Arial" w:eastAsia="Azo Sans Lt" w:hAnsi="Arial" w:cs="Arial"/>
          <w:lang w:val="pt-BR"/>
        </w:rPr>
        <w:t xml:space="preserve"> do edital de </w:t>
      </w:r>
      <w:r w:rsidRPr="00D21DA2">
        <w:rPr>
          <w:rFonts w:ascii="Arial" w:eastAsia="Azo Sans Lt" w:hAnsi="Arial" w:cs="Arial"/>
          <w:lang w:val="pt-BR"/>
        </w:rPr>
        <w:t>Pregão</w:t>
      </w:r>
      <w:r w:rsidRPr="005C1816">
        <w:rPr>
          <w:rFonts w:ascii="Arial" w:eastAsia="Azo Sans Lt" w:hAnsi="Arial" w:cs="Arial"/>
          <w:lang w:val="pt-BR"/>
        </w:rPr>
        <w:t xml:space="preserve"> nº </w:t>
      </w:r>
      <w:r w:rsidR="00F84640">
        <w:rPr>
          <w:rFonts w:ascii="Arial" w:eastAsia="Azo Sans Lt" w:hAnsi="Arial" w:cs="Arial"/>
          <w:lang w:val="pt-BR"/>
        </w:rPr>
        <w:t>90.167/2025,</w:t>
      </w:r>
      <w:r w:rsidRPr="005C1816">
        <w:rPr>
          <w:rFonts w:ascii="Arial" w:eastAsia="Azo Sans Lt" w:hAnsi="Arial" w:cs="Arial"/>
          <w:color w:val="FF0000"/>
          <w:lang w:val="pt-BR"/>
        </w:rPr>
        <w:t xml:space="preserve"> </w:t>
      </w:r>
      <w:r w:rsidRPr="005C1816">
        <w:rPr>
          <w:rFonts w:ascii="Arial" w:eastAsia="Azo Sans Lt" w:hAnsi="Arial" w:cs="Arial"/>
          <w:lang w:val="pt-BR"/>
        </w:rPr>
        <w:t>que é parte integrante desta Ata, assim como a proposta vencedora, independentemente de transcrição.</w:t>
      </w:r>
    </w:p>
    <w:p w14:paraId="3A679CFA" w14:textId="77777777" w:rsidR="008D0D8E" w:rsidRPr="005C1816" w:rsidRDefault="008D0D8E" w:rsidP="00C03D23">
      <w:pPr>
        <w:tabs>
          <w:tab w:val="left" w:pos="709"/>
          <w:tab w:val="left" w:pos="4913"/>
          <w:tab w:val="left" w:pos="7050"/>
          <w:tab w:val="left" w:pos="9691"/>
        </w:tabs>
        <w:spacing w:before="113" w:after="120" w:line="360" w:lineRule="auto"/>
        <w:ind w:left="261" w:right="119"/>
        <w:jc w:val="both"/>
        <w:rPr>
          <w:rFonts w:ascii="Arial" w:eastAsia="Azo Sans Lt" w:hAnsi="Arial" w:cs="Arial"/>
        </w:rPr>
      </w:pPr>
    </w:p>
    <w:p w14:paraId="4F0EE783" w14:textId="77777777" w:rsidR="008D0D8E" w:rsidRPr="005C1816" w:rsidRDefault="008D0D8E" w:rsidP="008D0D8E">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lang w:val="pt-BR"/>
        </w:rPr>
      </w:pPr>
      <w:r w:rsidRPr="005C1816">
        <w:rPr>
          <w:rFonts w:ascii="Arial" w:eastAsia="Azo Sans Lt" w:hAnsi="Arial" w:cs="Arial"/>
          <w:b/>
          <w:bCs/>
          <w:lang w:val="pt-BR"/>
        </w:rPr>
        <w:t>DOS PREÇOS, ESPECIFICAÇÕES E QUANTITATIVOS</w:t>
      </w:r>
    </w:p>
    <w:p w14:paraId="09D4653C" w14:textId="77777777" w:rsidR="008D0D8E" w:rsidRPr="005C1816" w:rsidRDefault="008D0D8E" w:rsidP="003C37D5">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 xml:space="preserve">O preço registrado, as especificações do objeto, a quantidade, fornecedor(es) e as demais condições ofertadas na(s) proposta(s) são as que seguem: </w:t>
      </w:r>
    </w:p>
    <w:p w14:paraId="78ADBFB7" w14:textId="6EE7BF6C" w:rsidR="00587920" w:rsidRPr="005C1816"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FORNECEDOR</w:t>
      </w:r>
    </w:p>
    <w:p w14:paraId="75FEE58C" w14:textId="39675E88" w:rsidR="000165E7" w:rsidRPr="005C1816"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Razão Social:</w:t>
      </w:r>
    </w:p>
    <w:p w14:paraId="4DA2655E" w14:textId="5B9F76C9" w:rsidR="000165E7" w:rsidRPr="005C1816"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CNPJ/MF:</w:t>
      </w:r>
    </w:p>
    <w:p w14:paraId="0F9CF163" w14:textId="6425CFFC" w:rsidR="000165E7" w:rsidRPr="005C1816"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Endereço:</w:t>
      </w:r>
    </w:p>
    <w:p w14:paraId="19A8EF8F" w14:textId="6E02724C" w:rsidR="000165E7" w:rsidRPr="005C1816"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Contatos:</w:t>
      </w:r>
    </w:p>
    <w:p w14:paraId="4A9577C0" w14:textId="76124B1E" w:rsidR="000165E7"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Representante:</w:t>
      </w:r>
    </w:p>
    <w:tbl>
      <w:tblPr>
        <w:tblW w:w="5222" w:type="pct"/>
        <w:tblCellMar>
          <w:left w:w="70" w:type="dxa"/>
          <w:right w:w="70" w:type="dxa"/>
        </w:tblCellMar>
        <w:tblLook w:val="04A0" w:firstRow="1" w:lastRow="0" w:firstColumn="1" w:lastColumn="0" w:noHBand="0" w:noVBand="1"/>
      </w:tblPr>
      <w:tblGrid>
        <w:gridCol w:w="710"/>
        <w:gridCol w:w="1944"/>
        <w:gridCol w:w="2080"/>
        <w:gridCol w:w="1022"/>
        <w:gridCol w:w="789"/>
        <w:gridCol w:w="867"/>
        <w:gridCol w:w="1288"/>
        <w:gridCol w:w="1360"/>
      </w:tblGrid>
      <w:tr w:rsidR="004F088D" w:rsidRPr="005C1816" w14:paraId="27403303" w14:textId="77777777" w:rsidTr="00A136AA">
        <w:trPr>
          <w:trHeight w:val="347"/>
        </w:trPr>
        <w:tc>
          <w:tcPr>
            <w:tcW w:w="353"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B7AEA08" w14:textId="77777777"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lastRenderedPageBreak/>
              <w:t xml:space="preserve">ITEM </w:t>
            </w:r>
          </w:p>
        </w:tc>
        <w:tc>
          <w:tcPr>
            <w:tcW w:w="966" w:type="pct"/>
            <w:vMerge w:val="restart"/>
            <w:tcBorders>
              <w:top w:val="single" w:sz="4" w:space="0" w:color="auto"/>
              <w:left w:val="single" w:sz="4" w:space="0" w:color="auto"/>
              <w:right w:val="single" w:sz="4" w:space="0" w:color="auto"/>
            </w:tcBorders>
            <w:shd w:val="clear" w:color="auto" w:fill="2F5496" w:themeFill="accent1" w:themeFillShade="BF"/>
            <w:vAlign w:val="center"/>
          </w:tcPr>
          <w:p w14:paraId="4F534A78" w14:textId="77777777"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 xml:space="preserve">Nº DO REGISTO </w:t>
            </w:r>
          </w:p>
          <w:p w14:paraId="56B05023" w14:textId="51FCFDC9"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MS/ANVISA</w:t>
            </w:r>
          </w:p>
        </w:tc>
        <w:tc>
          <w:tcPr>
            <w:tcW w:w="1034"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57135A2" w14:textId="78BF1C5F"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ESPECIFICAÇÃO</w:t>
            </w:r>
          </w:p>
        </w:tc>
        <w:tc>
          <w:tcPr>
            <w:tcW w:w="508"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3236417" w14:textId="1E5E8C2A"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MARCA</w:t>
            </w:r>
          </w:p>
        </w:tc>
        <w:tc>
          <w:tcPr>
            <w:tcW w:w="392"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3FC390D6" w14:textId="77777777"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 xml:space="preserve">UNID. </w:t>
            </w:r>
          </w:p>
        </w:tc>
        <w:tc>
          <w:tcPr>
            <w:tcW w:w="431"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C982A59" w14:textId="77777777"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QTDE.</w:t>
            </w:r>
          </w:p>
        </w:tc>
        <w:tc>
          <w:tcPr>
            <w:tcW w:w="1316" w:type="pct"/>
            <w:gridSpan w:val="2"/>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049D728D" w14:textId="77777777"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PREÇO</w:t>
            </w:r>
          </w:p>
        </w:tc>
      </w:tr>
      <w:tr w:rsidR="00A136AA" w:rsidRPr="005C1816" w14:paraId="4F850651" w14:textId="77777777" w:rsidTr="00A136AA">
        <w:trPr>
          <w:trHeight w:val="425"/>
        </w:trPr>
        <w:tc>
          <w:tcPr>
            <w:tcW w:w="353"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4F1BEDF" w14:textId="77777777" w:rsidR="004F088D" w:rsidRPr="005C1816" w:rsidRDefault="004F088D" w:rsidP="00771DFB">
            <w:pPr>
              <w:rPr>
                <w:rFonts w:ascii="Arial" w:hAnsi="Arial" w:cs="Arial"/>
                <w:b/>
                <w:bCs/>
                <w:color w:val="FFFFFF" w:themeColor="background1"/>
              </w:rPr>
            </w:pPr>
          </w:p>
        </w:tc>
        <w:tc>
          <w:tcPr>
            <w:tcW w:w="966" w:type="pct"/>
            <w:vMerge/>
            <w:tcBorders>
              <w:left w:val="single" w:sz="4" w:space="0" w:color="auto"/>
              <w:bottom w:val="single" w:sz="4" w:space="0" w:color="auto"/>
              <w:right w:val="single" w:sz="4" w:space="0" w:color="auto"/>
            </w:tcBorders>
            <w:shd w:val="clear" w:color="auto" w:fill="2F5496" w:themeFill="accent1" w:themeFillShade="BF"/>
            <w:vAlign w:val="center"/>
          </w:tcPr>
          <w:p w14:paraId="0CFA134B" w14:textId="77777777" w:rsidR="004F088D" w:rsidRPr="005C1816" w:rsidRDefault="004F088D" w:rsidP="00771DFB">
            <w:pPr>
              <w:rPr>
                <w:rFonts w:ascii="Arial" w:hAnsi="Arial" w:cs="Arial"/>
                <w:b/>
                <w:bCs/>
                <w:color w:val="FFFFFF" w:themeColor="background1"/>
              </w:rPr>
            </w:pPr>
          </w:p>
        </w:tc>
        <w:tc>
          <w:tcPr>
            <w:tcW w:w="1034"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934677A" w14:textId="44FF30A5" w:rsidR="004F088D" w:rsidRPr="005C1816" w:rsidRDefault="004F088D" w:rsidP="00771DFB">
            <w:pPr>
              <w:rPr>
                <w:rFonts w:ascii="Arial" w:hAnsi="Arial" w:cs="Arial"/>
                <w:b/>
                <w:bCs/>
                <w:color w:val="FFFFFF" w:themeColor="background1"/>
              </w:rPr>
            </w:pPr>
          </w:p>
        </w:tc>
        <w:tc>
          <w:tcPr>
            <w:tcW w:w="508"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A726D77" w14:textId="77777777" w:rsidR="004F088D" w:rsidRPr="005C1816" w:rsidRDefault="004F088D" w:rsidP="00771DFB">
            <w:pPr>
              <w:rPr>
                <w:rFonts w:ascii="Arial" w:hAnsi="Arial" w:cs="Arial"/>
                <w:b/>
                <w:bCs/>
                <w:color w:val="FFFFFF" w:themeColor="background1"/>
              </w:rPr>
            </w:pPr>
          </w:p>
        </w:tc>
        <w:tc>
          <w:tcPr>
            <w:tcW w:w="392"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2DE4645" w14:textId="77777777" w:rsidR="004F088D" w:rsidRPr="005C1816" w:rsidRDefault="004F088D" w:rsidP="00771DFB">
            <w:pPr>
              <w:rPr>
                <w:rFonts w:ascii="Arial" w:hAnsi="Arial" w:cs="Arial"/>
                <w:b/>
                <w:bCs/>
                <w:color w:val="FFFFFF" w:themeColor="background1"/>
              </w:rPr>
            </w:pPr>
          </w:p>
        </w:tc>
        <w:tc>
          <w:tcPr>
            <w:tcW w:w="431"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43AAF50" w14:textId="77777777" w:rsidR="004F088D" w:rsidRPr="005C1816" w:rsidRDefault="004F088D" w:rsidP="00771DFB">
            <w:pPr>
              <w:rPr>
                <w:rFonts w:ascii="Arial" w:hAnsi="Arial" w:cs="Arial"/>
                <w:b/>
                <w:bCs/>
                <w:color w:val="FFFFFF" w:themeColor="background1"/>
              </w:rPr>
            </w:pPr>
          </w:p>
        </w:tc>
        <w:tc>
          <w:tcPr>
            <w:tcW w:w="640"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6A647FC7" w14:textId="77777777"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UNITÁRIO</w:t>
            </w:r>
          </w:p>
        </w:tc>
        <w:tc>
          <w:tcPr>
            <w:tcW w:w="676"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2C86EED4" w14:textId="77777777"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TOTAL</w:t>
            </w:r>
          </w:p>
        </w:tc>
      </w:tr>
      <w:tr w:rsidR="00AB164D" w:rsidRPr="005C1816" w14:paraId="09128561" w14:textId="77777777" w:rsidTr="00A136AA">
        <w:trPr>
          <w:trHeight w:val="732"/>
        </w:trPr>
        <w:tc>
          <w:tcPr>
            <w:tcW w:w="353" w:type="pct"/>
            <w:tcBorders>
              <w:top w:val="single" w:sz="4" w:space="0" w:color="auto"/>
              <w:left w:val="single" w:sz="4" w:space="0" w:color="auto"/>
              <w:bottom w:val="single" w:sz="4" w:space="0" w:color="auto"/>
              <w:right w:val="single" w:sz="4" w:space="0" w:color="auto"/>
            </w:tcBorders>
            <w:vAlign w:val="center"/>
          </w:tcPr>
          <w:p w14:paraId="3D504052" w14:textId="77777777" w:rsidR="004F088D" w:rsidRPr="005C1816" w:rsidRDefault="004F088D" w:rsidP="00771DFB">
            <w:pPr>
              <w:jc w:val="center"/>
              <w:rPr>
                <w:rFonts w:ascii="Arial" w:hAnsi="Arial" w:cs="Arial"/>
                <w:color w:val="000000"/>
              </w:rPr>
            </w:pPr>
            <w:r w:rsidRPr="005C1816">
              <w:rPr>
                <w:rFonts w:ascii="Arial" w:hAnsi="Arial" w:cs="Arial"/>
                <w:color w:val="000000"/>
              </w:rPr>
              <w:t>1</w:t>
            </w:r>
          </w:p>
        </w:tc>
        <w:tc>
          <w:tcPr>
            <w:tcW w:w="966" w:type="pct"/>
            <w:tcBorders>
              <w:top w:val="single" w:sz="4" w:space="0" w:color="auto"/>
              <w:left w:val="nil"/>
              <w:bottom w:val="single" w:sz="4" w:space="0" w:color="auto"/>
              <w:right w:val="single" w:sz="4" w:space="0" w:color="auto"/>
            </w:tcBorders>
            <w:vAlign w:val="center"/>
          </w:tcPr>
          <w:p w14:paraId="0013CC47" w14:textId="77777777" w:rsidR="004F088D" w:rsidRPr="005C1816" w:rsidRDefault="004F088D" w:rsidP="00771DFB">
            <w:pPr>
              <w:jc w:val="center"/>
              <w:rPr>
                <w:rFonts w:ascii="Arial" w:hAnsi="Arial" w:cs="Arial"/>
                <w:color w:val="000000"/>
              </w:rPr>
            </w:pPr>
          </w:p>
        </w:tc>
        <w:tc>
          <w:tcPr>
            <w:tcW w:w="1034" w:type="pct"/>
            <w:tcBorders>
              <w:top w:val="single" w:sz="4" w:space="0" w:color="auto"/>
              <w:left w:val="single" w:sz="4" w:space="0" w:color="auto"/>
              <w:bottom w:val="single" w:sz="4" w:space="0" w:color="auto"/>
              <w:right w:val="single" w:sz="4" w:space="0" w:color="auto"/>
            </w:tcBorders>
            <w:vAlign w:val="center"/>
          </w:tcPr>
          <w:p w14:paraId="4AC05D09" w14:textId="70C2E68E" w:rsidR="004F088D" w:rsidRPr="005C1816" w:rsidRDefault="004F088D" w:rsidP="00771DFB">
            <w:pPr>
              <w:jc w:val="center"/>
              <w:rPr>
                <w:rFonts w:ascii="Arial" w:hAnsi="Arial" w:cs="Arial"/>
                <w:color w:val="000000"/>
              </w:rPr>
            </w:pPr>
          </w:p>
        </w:tc>
        <w:tc>
          <w:tcPr>
            <w:tcW w:w="508" w:type="pct"/>
            <w:tcBorders>
              <w:top w:val="single" w:sz="4" w:space="0" w:color="auto"/>
              <w:left w:val="nil"/>
              <w:bottom w:val="single" w:sz="4" w:space="0" w:color="auto"/>
              <w:right w:val="single" w:sz="4" w:space="0" w:color="auto"/>
            </w:tcBorders>
            <w:vAlign w:val="center"/>
          </w:tcPr>
          <w:p w14:paraId="50BDF48A" w14:textId="77777777" w:rsidR="004F088D" w:rsidRPr="005C1816" w:rsidRDefault="004F088D" w:rsidP="00771DFB">
            <w:pPr>
              <w:rPr>
                <w:rFonts w:ascii="Arial" w:hAnsi="Arial" w:cs="Arial"/>
                <w:color w:val="000000"/>
              </w:rPr>
            </w:pPr>
          </w:p>
        </w:tc>
        <w:tc>
          <w:tcPr>
            <w:tcW w:w="392" w:type="pct"/>
            <w:tcBorders>
              <w:top w:val="single" w:sz="4" w:space="0" w:color="auto"/>
              <w:left w:val="nil"/>
              <w:bottom w:val="single" w:sz="4" w:space="0" w:color="auto"/>
              <w:right w:val="single" w:sz="4" w:space="0" w:color="auto"/>
            </w:tcBorders>
            <w:vAlign w:val="center"/>
          </w:tcPr>
          <w:p w14:paraId="225B3CE8" w14:textId="77777777" w:rsidR="004F088D" w:rsidRPr="005C1816" w:rsidRDefault="004F088D" w:rsidP="00771DFB">
            <w:pPr>
              <w:jc w:val="center"/>
              <w:rPr>
                <w:rFonts w:ascii="Arial" w:hAnsi="Arial" w:cs="Arial"/>
                <w:color w:val="000000"/>
              </w:rPr>
            </w:pPr>
          </w:p>
        </w:tc>
        <w:tc>
          <w:tcPr>
            <w:tcW w:w="431" w:type="pct"/>
            <w:tcBorders>
              <w:top w:val="single" w:sz="4" w:space="0" w:color="auto"/>
              <w:left w:val="nil"/>
              <w:bottom w:val="single" w:sz="4" w:space="0" w:color="auto"/>
              <w:right w:val="single" w:sz="4" w:space="0" w:color="auto"/>
            </w:tcBorders>
            <w:vAlign w:val="center"/>
          </w:tcPr>
          <w:p w14:paraId="213C63E7" w14:textId="77777777" w:rsidR="004F088D" w:rsidRPr="005C1816" w:rsidRDefault="004F088D" w:rsidP="00771DFB">
            <w:pPr>
              <w:jc w:val="center"/>
              <w:rPr>
                <w:rFonts w:ascii="Arial" w:hAnsi="Arial" w:cs="Arial"/>
                <w:color w:val="000000"/>
              </w:rPr>
            </w:pPr>
          </w:p>
        </w:tc>
        <w:tc>
          <w:tcPr>
            <w:tcW w:w="640" w:type="pct"/>
            <w:tcBorders>
              <w:top w:val="single" w:sz="4" w:space="0" w:color="auto"/>
              <w:left w:val="nil"/>
              <w:bottom w:val="single" w:sz="4" w:space="0" w:color="auto"/>
              <w:right w:val="single" w:sz="4" w:space="0" w:color="auto"/>
            </w:tcBorders>
            <w:vAlign w:val="center"/>
          </w:tcPr>
          <w:p w14:paraId="24D163AB" w14:textId="77777777" w:rsidR="004F088D" w:rsidRPr="005C1816" w:rsidRDefault="004F088D" w:rsidP="00771DFB">
            <w:pPr>
              <w:jc w:val="center"/>
              <w:rPr>
                <w:rFonts w:ascii="Arial" w:hAnsi="Arial" w:cs="Arial"/>
                <w:color w:val="000000"/>
              </w:rPr>
            </w:pPr>
          </w:p>
        </w:tc>
        <w:tc>
          <w:tcPr>
            <w:tcW w:w="676" w:type="pct"/>
            <w:tcBorders>
              <w:top w:val="single" w:sz="4" w:space="0" w:color="auto"/>
              <w:left w:val="nil"/>
              <w:bottom w:val="single" w:sz="4" w:space="0" w:color="auto"/>
              <w:right w:val="single" w:sz="4" w:space="0" w:color="auto"/>
            </w:tcBorders>
            <w:vAlign w:val="center"/>
          </w:tcPr>
          <w:p w14:paraId="0FE96D4B" w14:textId="77777777" w:rsidR="004F088D" w:rsidRPr="005C1816" w:rsidRDefault="004F088D" w:rsidP="00771DFB">
            <w:pPr>
              <w:jc w:val="right"/>
              <w:rPr>
                <w:rFonts w:ascii="Arial" w:hAnsi="Arial" w:cs="Arial"/>
                <w:color w:val="000000"/>
              </w:rPr>
            </w:pPr>
          </w:p>
        </w:tc>
      </w:tr>
      <w:tr w:rsidR="00AB164D" w:rsidRPr="005C1816" w14:paraId="0D78B9B4" w14:textId="77777777" w:rsidTr="00A136AA">
        <w:trPr>
          <w:trHeight w:val="732"/>
        </w:trPr>
        <w:tc>
          <w:tcPr>
            <w:tcW w:w="353" w:type="pct"/>
            <w:tcBorders>
              <w:top w:val="single" w:sz="4" w:space="0" w:color="auto"/>
              <w:left w:val="single" w:sz="4" w:space="0" w:color="auto"/>
              <w:bottom w:val="single" w:sz="4" w:space="0" w:color="auto"/>
              <w:right w:val="single" w:sz="4" w:space="0" w:color="auto"/>
            </w:tcBorders>
            <w:vAlign w:val="center"/>
          </w:tcPr>
          <w:p w14:paraId="26939762" w14:textId="77777777" w:rsidR="004F088D" w:rsidRPr="005C1816" w:rsidRDefault="004F088D" w:rsidP="00771DFB">
            <w:pPr>
              <w:jc w:val="center"/>
              <w:rPr>
                <w:rFonts w:ascii="Arial" w:hAnsi="Arial" w:cs="Arial"/>
                <w:color w:val="000000"/>
              </w:rPr>
            </w:pPr>
            <w:r w:rsidRPr="005C1816">
              <w:rPr>
                <w:rFonts w:ascii="Arial" w:hAnsi="Arial" w:cs="Arial"/>
                <w:color w:val="000000"/>
              </w:rPr>
              <w:t>2</w:t>
            </w:r>
          </w:p>
        </w:tc>
        <w:tc>
          <w:tcPr>
            <w:tcW w:w="966" w:type="pct"/>
            <w:tcBorders>
              <w:top w:val="single" w:sz="4" w:space="0" w:color="auto"/>
              <w:left w:val="nil"/>
              <w:bottom w:val="single" w:sz="4" w:space="0" w:color="auto"/>
              <w:right w:val="single" w:sz="4" w:space="0" w:color="auto"/>
            </w:tcBorders>
            <w:vAlign w:val="center"/>
          </w:tcPr>
          <w:p w14:paraId="4905025D" w14:textId="77777777" w:rsidR="004F088D" w:rsidRPr="005C1816" w:rsidRDefault="004F088D" w:rsidP="00771DFB">
            <w:pPr>
              <w:jc w:val="center"/>
              <w:rPr>
                <w:rFonts w:ascii="Arial" w:hAnsi="Arial" w:cs="Arial"/>
                <w:color w:val="000000"/>
              </w:rPr>
            </w:pPr>
          </w:p>
        </w:tc>
        <w:tc>
          <w:tcPr>
            <w:tcW w:w="1034" w:type="pct"/>
            <w:tcBorders>
              <w:top w:val="single" w:sz="4" w:space="0" w:color="auto"/>
              <w:left w:val="single" w:sz="4" w:space="0" w:color="auto"/>
              <w:bottom w:val="single" w:sz="4" w:space="0" w:color="auto"/>
              <w:right w:val="nil"/>
            </w:tcBorders>
            <w:vAlign w:val="center"/>
          </w:tcPr>
          <w:p w14:paraId="07234679" w14:textId="1290687B" w:rsidR="004F088D" w:rsidRPr="005C1816" w:rsidRDefault="004F088D" w:rsidP="00771DFB">
            <w:pPr>
              <w:jc w:val="center"/>
              <w:rPr>
                <w:rFonts w:ascii="Arial" w:hAnsi="Arial" w:cs="Arial"/>
                <w:color w:val="000000"/>
              </w:rPr>
            </w:pPr>
          </w:p>
        </w:tc>
        <w:tc>
          <w:tcPr>
            <w:tcW w:w="508" w:type="pct"/>
            <w:tcBorders>
              <w:top w:val="single" w:sz="4" w:space="0" w:color="auto"/>
              <w:left w:val="single" w:sz="4" w:space="0" w:color="auto"/>
              <w:bottom w:val="single" w:sz="4" w:space="0" w:color="auto"/>
              <w:right w:val="nil"/>
            </w:tcBorders>
            <w:vAlign w:val="center"/>
          </w:tcPr>
          <w:p w14:paraId="6F534873" w14:textId="77777777" w:rsidR="004F088D" w:rsidRPr="005C1816" w:rsidRDefault="004F088D" w:rsidP="00771DFB">
            <w:pPr>
              <w:rPr>
                <w:rFonts w:ascii="Arial" w:hAnsi="Arial" w:cs="Arial"/>
                <w:color w:val="000000"/>
              </w:rPr>
            </w:pPr>
          </w:p>
        </w:tc>
        <w:tc>
          <w:tcPr>
            <w:tcW w:w="392" w:type="pct"/>
            <w:tcBorders>
              <w:top w:val="single" w:sz="4" w:space="0" w:color="auto"/>
              <w:left w:val="single" w:sz="4" w:space="0" w:color="auto"/>
              <w:bottom w:val="single" w:sz="4" w:space="0" w:color="auto"/>
              <w:right w:val="nil"/>
            </w:tcBorders>
            <w:vAlign w:val="center"/>
          </w:tcPr>
          <w:p w14:paraId="690F6254" w14:textId="77777777" w:rsidR="004F088D" w:rsidRPr="005C1816" w:rsidRDefault="004F088D" w:rsidP="00771DFB">
            <w:pPr>
              <w:jc w:val="center"/>
              <w:rPr>
                <w:rFonts w:ascii="Arial" w:hAnsi="Arial" w:cs="Arial"/>
                <w:color w:val="000000"/>
              </w:rPr>
            </w:pPr>
          </w:p>
        </w:tc>
        <w:tc>
          <w:tcPr>
            <w:tcW w:w="431" w:type="pct"/>
            <w:tcBorders>
              <w:top w:val="single" w:sz="4" w:space="0" w:color="auto"/>
              <w:left w:val="single" w:sz="4" w:space="0" w:color="auto"/>
              <w:bottom w:val="single" w:sz="4" w:space="0" w:color="auto"/>
              <w:right w:val="single" w:sz="4" w:space="0" w:color="auto"/>
            </w:tcBorders>
            <w:vAlign w:val="center"/>
          </w:tcPr>
          <w:p w14:paraId="0E3C28C7" w14:textId="77777777" w:rsidR="004F088D" w:rsidRPr="005C1816" w:rsidRDefault="004F088D" w:rsidP="00771DFB">
            <w:pPr>
              <w:jc w:val="center"/>
              <w:rPr>
                <w:rFonts w:ascii="Arial" w:hAnsi="Arial" w:cs="Arial"/>
                <w:color w:val="000000"/>
              </w:rPr>
            </w:pPr>
          </w:p>
        </w:tc>
        <w:tc>
          <w:tcPr>
            <w:tcW w:w="640" w:type="pct"/>
            <w:tcBorders>
              <w:top w:val="single" w:sz="4" w:space="0" w:color="auto"/>
              <w:left w:val="nil"/>
              <w:bottom w:val="single" w:sz="4" w:space="0" w:color="auto"/>
              <w:right w:val="single" w:sz="4" w:space="0" w:color="auto"/>
            </w:tcBorders>
            <w:vAlign w:val="center"/>
          </w:tcPr>
          <w:p w14:paraId="34F5223A" w14:textId="77777777" w:rsidR="004F088D" w:rsidRPr="005C1816" w:rsidRDefault="004F088D" w:rsidP="00771DFB">
            <w:pPr>
              <w:jc w:val="center"/>
              <w:rPr>
                <w:rFonts w:ascii="Arial" w:hAnsi="Arial" w:cs="Arial"/>
                <w:color w:val="000000"/>
              </w:rPr>
            </w:pPr>
          </w:p>
        </w:tc>
        <w:tc>
          <w:tcPr>
            <w:tcW w:w="676" w:type="pct"/>
            <w:tcBorders>
              <w:top w:val="single" w:sz="4" w:space="0" w:color="auto"/>
              <w:left w:val="nil"/>
              <w:bottom w:val="single" w:sz="4" w:space="0" w:color="auto"/>
              <w:right w:val="single" w:sz="4" w:space="0" w:color="auto"/>
            </w:tcBorders>
            <w:vAlign w:val="center"/>
          </w:tcPr>
          <w:p w14:paraId="3B2ECCEF" w14:textId="77777777" w:rsidR="004F088D" w:rsidRPr="005C1816" w:rsidRDefault="004F088D" w:rsidP="00771DFB">
            <w:pPr>
              <w:jc w:val="right"/>
              <w:rPr>
                <w:rFonts w:ascii="Arial" w:hAnsi="Arial" w:cs="Arial"/>
                <w:color w:val="000000"/>
              </w:rPr>
            </w:pPr>
          </w:p>
        </w:tc>
      </w:tr>
      <w:tr w:rsidR="00AB164D" w:rsidRPr="005C1816" w14:paraId="058A7AB9" w14:textId="77777777" w:rsidTr="00A136AA">
        <w:trPr>
          <w:trHeight w:val="732"/>
        </w:trPr>
        <w:tc>
          <w:tcPr>
            <w:tcW w:w="353" w:type="pct"/>
            <w:tcBorders>
              <w:top w:val="single" w:sz="4" w:space="0" w:color="auto"/>
              <w:left w:val="single" w:sz="4" w:space="0" w:color="auto"/>
              <w:bottom w:val="single" w:sz="4" w:space="0" w:color="auto"/>
              <w:right w:val="single" w:sz="4" w:space="0" w:color="auto"/>
            </w:tcBorders>
            <w:vAlign w:val="center"/>
          </w:tcPr>
          <w:p w14:paraId="6B78EFCD" w14:textId="77777777" w:rsidR="004F088D" w:rsidRPr="005C1816" w:rsidRDefault="004F088D" w:rsidP="00771DFB">
            <w:pPr>
              <w:jc w:val="center"/>
              <w:rPr>
                <w:rFonts w:ascii="Arial" w:hAnsi="Arial" w:cs="Arial"/>
                <w:color w:val="000000"/>
              </w:rPr>
            </w:pPr>
            <w:r w:rsidRPr="005C1816">
              <w:rPr>
                <w:rFonts w:ascii="Arial" w:hAnsi="Arial" w:cs="Arial"/>
                <w:color w:val="000000"/>
              </w:rPr>
              <w:t>3</w:t>
            </w:r>
          </w:p>
        </w:tc>
        <w:tc>
          <w:tcPr>
            <w:tcW w:w="966" w:type="pct"/>
            <w:tcBorders>
              <w:top w:val="single" w:sz="4" w:space="0" w:color="auto"/>
              <w:left w:val="nil"/>
              <w:bottom w:val="single" w:sz="4" w:space="0" w:color="auto"/>
              <w:right w:val="single" w:sz="4" w:space="0" w:color="auto"/>
            </w:tcBorders>
            <w:vAlign w:val="center"/>
          </w:tcPr>
          <w:p w14:paraId="720B2729" w14:textId="77777777" w:rsidR="004F088D" w:rsidRPr="005C1816" w:rsidRDefault="004F088D" w:rsidP="00771DFB">
            <w:pPr>
              <w:jc w:val="center"/>
              <w:rPr>
                <w:rFonts w:ascii="Arial" w:hAnsi="Arial" w:cs="Arial"/>
                <w:color w:val="000000"/>
              </w:rPr>
            </w:pPr>
          </w:p>
        </w:tc>
        <w:tc>
          <w:tcPr>
            <w:tcW w:w="1034" w:type="pct"/>
            <w:tcBorders>
              <w:top w:val="single" w:sz="4" w:space="0" w:color="auto"/>
              <w:left w:val="single" w:sz="4" w:space="0" w:color="auto"/>
              <w:bottom w:val="single" w:sz="4" w:space="0" w:color="auto"/>
              <w:right w:val="nil"/>
            </w:tcBorders>
            <w:vAlign w:val="center"/>
          </w:tcPr>
          <w:p w14:paraId="19947B45" w14:textId="60387C73" w:rsidR="004F088D" w:rsidRPr="005C1816" w:rsidRDefault="004F088D" w:rsidP="00771DFB">
            <w:pPr>
              <w:jc w:val="center"/>
              <w:rPr>
                <w:rFonts w:ascii="Arial" w:hAnsi="Arial" w:cs="Arial"/>
                <w:color w:val="000000"/>
              </w:rPr>
            </w:pPr>
          </w:p>
        </w:tc>
        <w:tc>
          <w:tcPr>
            <w:tcW w:w="508" w:type="pct"/>
            <w:tcBorders>
              <w:top w:val="single" w:sz="4" w:space="0" w:color="auto"/>
              <w:left w:val="single" w:sz="4" w:space="0" w:color="auto"/>
              <w:bottom w:val="single" w:sz="4" w:space="0" w:color="auto"/>
              <w:right w:val="nil"/>
            </w:tcBorders>
            <w:vAlign w:val="center"/>
          </w:tcPr>
          <w:p w14:paraId="7049B9D7" w14:textId="77777777" w:rsidR="004F088D" w:rsidRPr="005C1816" w:rsidRDefault="004F088D" w:rsidP="00771DFB">
            <w:pPr>
              <w:rPr>
                <w:rFonts w:ascii="Arial" w:hAnsi="Arial" w:cs="Arial"/>
                <w:color w:val="000000"/>
              </w:rPr>
            </w:pPr>
          </w:p>
        </w:tc>
        <w:tc>
          <w:tcPr>
            <w:tcW w:w="392" w:type="pct"/>
            <w:tcBorders>
              <w:top w:val="single" w:sz="4" w:space="0" w:color="auto"/>
              <w:left w:val="single" w:sz="4" w:space="0" w:color="auto"/>
              <w:bottom w:val="single" w:sz="4" w:space="0" w:color="auto"/>
              <w:right w:val="nil"/>
            </w:tcBorders>
            <w:vAlign w:val="center"/>
          </w:tcPr>
          <w:p w14:paraId="576B5AA6" w14:textId="77777777" w:rsidR="004F088D" w:rsidRPr="005C1816" w:rsidRDefault="004F088D" w:rsidP="00771DFB">
            <w:pPr>
              <w:jc w:val="center"/>
              <w:rPr>
                <w:rFonts w:ascii="Arial" w:hAnsi="Arial" w:cs="Arial"/>
                <w:color w:val="000000"/>
              </w:rPr>
            </w:pPr>
          </w:p>
        </w:tc>
        <w:tc>
          <w:tcPr>
            <w:tcW w:w="431" w:type="pct"/>
            <w:tcBorders>
              <w:top w:val="single" w:sz="4" w:space="0" w:color="auto"/>
              <w:left w:val="single" w:sz="4" w:space="0" w:color="auto"/>
              <w:bottom w:val="single" w:sz="4" w:space="0" w:color="auto"/>
              <w:right w:val="single" w:sz="4" w:space="0" w:color="auto"/>
            </w:tcBorders>
            <w:vAlign w:val="center"/>
          </w:tcPr>
          <w:p w14:paraId="4C8181B9" w14:textId="77777777" w:rsidR="004F088D" w:rsidRPr="005C1816" w:rsidRDefault="004F088D" w:rsidP="00771DFB">
            <w:pPr>
              <w:jc w:val="center"/>
              <w:rPr>
                <w:rFonts w:ascii="Arial" w:hAnsi="Arial" w:cs="Arial"/>
                <w:color w:val="000000"/>
              </w:rPr>
            </w:pPr>
          </w:p>
        </w:tc>
        <w:tc>
          <w:tcPr>
            <w:tcW w:w="640" w:type="pct"/>
            <w:tcBorders>
              <w:top w:val="single" w:sz="4" w:space="0" w:color="auto"/>
              <w:left w:val="nil"/>
              <w:bottom w:val="single" w:sz="4" w:space="0" w:color="auto"/>
              <w:right w:val="single" w:sz="4" w:space="0" w:color="auto"/>
            </w:tcBorders>
            <w:vAlign w:val="center"/>
          </w:tcPr>
          <w:p w14:paraId="1F5A73DF" w14:textId="77777777" w:rsidR="004F088D" w:rsidRPr="005C1816" w:rsidRDefault="004F088D" w:rsidP="00771DFB">
            <w:pPr>
              <w:jc w:val="center"/>
              <w:rPr>
                <w:rFonts w:ascii="Arial" w:hAnsi="Arial" w:cs="Arial"/>
                <w:color w:val="000000"/>
              </w:rPr>
            </w:pPr>
          </w:p>
        </w:tc>
        <w:tc>
          <w:tcPr>
            <w:tcW w:w="676" w:type="pct"/>
            <w:tcBorders>
              <w:top w:val="single" w:sz="4" w:space="0" w:color="auto"/>
              <w:left w:val="nil"/>
              <w:bottom w:val="single" w:sz="4" w:space="0" w:color="auto"/>
              <w:right w:val="single" w:sz="4" w:space="0" w:color="auto"/>
            </w:tcBorders>
            <w:vAlign w:val="center"/>
          </w:tcPr>
          <w:p w14:paraId="6C1BE76F" w14:textId="77777777" w:rsidR="004F088D" w:rsidRPr="005C1816" w:rsidRDefault="004F088D" w:rsidP="00771DFB">
            <w:pPr>
              <w:jc w:val="right"/>
              <w:rPr>
                <w:rFonts w:ascii="Arial" w:hAnsi="Arial" w:cs="Arial"/>
                <w:color w:val="000000"/>
              </w:rPr>
            </w:pPr>
          </w:p>
        </w:tc>
      </w:tr>
      <w:tr w:rsidR="00AB164D" w:rsidRPr="005C1816" w14:paraId="7EE3D75D" w14:textId="77777777" w:rsidTr="00A136AA">
        <w:trPr>
          <w:trHeight w:val="732"/>
        </w:trPr>
        <w:tc>
          <w:tcPr>
            <w:tcW w:w="353" w:type="pct"/>
            <w:tcBorders>
              <w:top w:val="single" w:sz="4" w:space="0" w:color="auto"/>
              <w:left w:val="single" w:sz="4" w:space="0" w:color="auto"/>
              <w:bottom w:val="single" w:sz="4" w:space="0" w:color="auto"/>
              <w:right w:val="single" w:sz="4" w:space="0" w:color="auto"/>
            </w:tcBorders>
            <w:vAlign w:val="center"/>
          </w:tcPr>
          <w:p w14:paraId="2C92C62D" w14:textId="77777777" w:rsidR="004F088D" w:rsidRPr="005C1816" w:rsidRDefault="004F088D" w:rsidP="00771DFB">
            <w:pPr>
              <w:jc w:val="center"/>
              <w:rPr>
                <w:rFonts w:ascii="Arial" w:hAnsi="Arial" w:cs="Arial"/>
                <w:color w:val="000000"/>
              </w:rPr>
            </w:pPr>
            <w:r w:rsidRPr="005C1816">
              <w:rPr>
                <w:rFonts w:ascii="Arial" w:hAnsi="Arial" w:cs="Arial"/>
                <w:color w:val="000000"/>
              </w:rPr>
              <w:t>...</w:t>
            </w:r>
          </w:p>
        </w:tc>
        <w:tc>
          <w:tcPr>
            <w:tcW w:w="966" w:type="pct"/>
            <w:tcBorders>
              <w:top w:val="single" w:sz="4" w:space="0" w:color="auto"/>
              <w:left w:val="nil"/>
              <w:bottom w:val="single" w:sz="4" w:space="0" w:color="auto"/>
              <w:right w:val="single" w:sz="4" w:space="0" w:color="auto"/>
            </w:tcBorders>
            <w:vAlign w:val="center"/>
          </w:tcPr>
          <w:p w14:paraId="23A033D7" w14:textId="77777777" w:rsidR="004F088D" w:rsidRPr="005C1816" w:rsidRDefault="004F088D" w:rsidP="00771DFB">
            <w:pPr>
              <w:jc w:val="center"/>
              <w:rPr>
                <w:rFonts w:ascii="Arial" w:hAnsi="Arial" w:cs="Arial"/>
                <w:color w:val="000000"/>
              </w:rPr>
            </w:pPr>
          </w:p>
        </w:tc>
        <w:tc>
          <w:tcPr>
            <w:tcW w:w="1034" w:type="pct"/>
            <w:tcBorders>
              <w:top w:val="single" w:sz="4" w:space="0" w:color="auto"/>
              <w:left w:val="single" w:sz="4" w:space="0" w:color="auto"/>
              <w:bottom w:val="single" w:sz="4" w:space="0" w:color="auto"/>
              <w:right w:val="nil"/>
            </w:tcBorders>
            <w:vAlign w:val="center"/>
          </w:tcPr>
          <w:p w14:paraId="15C98451" w14:textId="30EA3280" w:rsidR="004F088D" w:rsidRPr="005C1816" w:rsidRDefault="004F088D" w:rsidP="00771DFB">
            <w:pPr>
              <w:jc w:val="center"/>
              <w:rPr>
                <w:rFonts w:ascii="Arial" w:hAnsi="Arial" w:cs="Arial"/>
                <w:color w:val="000000"/>
              </w:rPr>
            </w:pPr>
          </w:p>
        </w:tc>
        <w:tc>
          <w:tcPr>
            <w:tcW w:w="508" w:type="pct"/>
            <w:tcBorders>
              <w:top w:val="single" w:sz="4" w:space="0" w:color="auto"/>
              <w:left w:val="single" w:sz="4" w:space="0" w:color="auto"/>
              <w:bottom w:val="single" w:sz="4" w:space="0" w:color="auto"/>
              <w:right w:val="nil"/>
            </w:tcBorders>
            <w:vAlign w:val="center"/>
          </w:tcPr>
          <w:p w14:paraId="6EE5D457" w14:textId="77777777" w:rsidR="004F088D" w:rsidRPr="005C1816" w:rsidRDefault="004F088D" w:rsidP="00771DFB">
            <w:pPr>
              <w:rPr>
                <w:rFonts w:ascii="Arial" w:hAnsi="Arial" w:cs="Arial"/>
                <w:color w:val="000000"/>
              </w:rPr>
            </w:pPr>
          </w:p>
        </w:tc>
        <w:tc>
          <w:tcPr>
            <w:tcW w:w="392" w:type="pct"/>
            <w:tcBorders>
              <w:top w:val="single" w:sz="4" w:space="0" w:color="auto"/>
              <w:left w:val="single" w:sz="4" w:space="0" w:color="auto"/>
              <w:bottom w:val="single" w:sz="4" w:space="0" w:color="auto"/>
              <w:right w:val="nil"/>
            </w:tcBorders>
            <w:noWrap/>
            <w:vAlign w:val="center"/>
          </w:tcPr>
          <w:p w14:paraId="0210014D" w14:textId="77777777" w:rsidR="004F088D" w:rsidRPr="005C1816" w:rsidRDefault="004F088D" w:rsidP="00771DFB">
            <w:pPr>
              <w:jc w:val="center"/>
              <w:rPr>
                <w:rFonts w:ascii="Arial" w:hAnsi="Arial" w:cs="Arial"/>
                <w:color w:val="000000"/>
              </w:rPr>
            </w:pPr>
          </w:p>
        </w:tc>
        <w:tc>
          <w:tcPr>
            <w:tcW w:w="431" w:type="pct"/>
            <w:tcBorders>
              <w:top w:val="single" w:sz="4" w:space="0" w:color="auto"/>
              <w:left w:val="single" w:sz="4" w:space="0" w:color="auto"/>
              <w:bottom w:val="single" w:sz="4" w:space="0" w:color="auto"/>
              <w:right w:val="single" w:sz="4" w:space="0" w:color="auto"/>
            </w:tcBorders>
            <w:noWrap/>
            <w:vAlign w:val="center"/>
          </w:tcPr>
          <w:p w14:paraId="3B0E8578" w14:textId="77777777" w:rsidR="004F088D" w:rsidRPr="005C1816" w:rsidRDefault="004F088D" w:rsidP="00771DFB">
            <w:pPr>
              <w:jc w:val="center"/>
              <w:rPr>
                <w:rFonts w:ascii="Arial" w:hAnsi="Arial" w:cs="Arial"/>
                <w:color w:val="000000"/>
              </w:rPr>
            </w:pPr>
          </w:p>
        </w:tc>
        <w:tc>
          <w:tcPr>
            <w:tcW w:w="640" w:type="pct"/>
            <w:tcBorders>
              <w:top w:val="single" w:sz="4" w:space="0" w:color="auto"/>
              <w:left w:val="nil"/>
              <w:bottom w:val="single" w:sz="4" w:space="0" w:color="auto"/>
              <w:right w:val="single" w:sz="4" w:space="0" w:color="auto"/>
            </w:tcBorders>
            <w:vAlign w:val="center"/>
          </w:tcPr>
          <w:p w14:paraId="372323AA" w14:textId="77777777" w:rsidR="004F088D" w:rsidRPr="005C1816" w:rsidRDefault="004F088D" w:rsidP="00771DFB">
            <w:pPr>
              <w:jc w:val="center"/>
              <w:rPr>
                <w:rFonts w:ascii="Arial" w:hAnsi="Arial" w:cs="Arial"/>
                <w:color w:val="000000"/>
              </w:rPr>
            </w:pPr>
          </w:p>
        </w:tc>
        <w:tc>
          <w:tcPr>
            <w:tcW w:w="676" w:type="pct"/>
            <w:tcBorders>
              <w:top w:val="single" w:sz="4" w:space="0" w:color="auto"/>
              <w:left w:val="nil"/>
              <w:bottom w:val="single" w:sz="4" w:space="0" w:color="auto"/>
              <w:right w:val="single" w:sz="4" w:space="0" w:color="auto"/>
            </w:tcBorders>
            <w:vAlign w:val="center"/>
          </w:tcPr>
          <w:p w14:paraId="5A1BFDC8" w14:textId="77777777" w:rsidR="004F088D" w:rsidRPr="005C1816" w:rsidRDefault="004F088D" w:rsidP="00771DFB">
            <w:pPr>
              <w:jc w:val="right"/>
              <w:rPr>
                <w:rFonts w:ascii="Arial" w:hAnsi="Arial" w:cs="Arial"/>
                <w:color w:val="000000"/>
              </w:rPr>
            </w:pPr>
          </w:p>
        </w:tc>
      </w:tr>
      <w:tr w:rsidR="00A136AA" w:rsidRPr="005C1816" w14:paraId="03B26841" w14:textId="77777777" w:rsidTr="00A136AA">
        <w:trPr>
          <w:trHeight w:val="714"/>
        </w:trPr>
        <w:tc>
          <w:tcPr>
            <w:tcW w:w="4324" w:type="pct"/>
            <w:gridSpan w:val="7"/>
            <w:tcBorders>
              <w:top w:val="single" w:sz="4" w:space="0" w:color="auto"/>
              <w:left w:val="single" w:sz="4" w:space="0" w:color="auto"/>
              <w:bottom w:val="single" w:sz="4" w:space="0" w:color="auto"/>
              <w:right w:val="single" w:sz="4" w:space="0" w:color="auto"/>
            </w:tcBorders>
            <w:shd w:val="clear" w:color="CCFFCC" w:fill="DDDDDD"/>
            <w:vAlign w:val="center"/>
          </w:tcPr>
          <w:p w14:paraId="05CA18B4" w14:textId="53F182B1" w:rsidR="00A136AA" w:rsidRPr="005C1816" w:rsidRDefault="00A136AA" w:rsidP="00771DFB">
            <w:pPr>
              <w:jc w:val="right"/>
              <w:rPr>
                <w:rFonts w:ascii="Arial" w:hAnsi="Arial" w:cs="Arial"/>
                <w:b/>
                <w:bCs/>
                <w:color w:val="000000"/>
              </w:rPr>
            </w:pPr>
            <w:r w:rsidRPr="005C1816">
              <w:rPr>
                <w:rFonts w:ascii="Arial" w:hAnsi="Arial" w:cs="Arial"/>
                <w:b/>
                <w:bCs/>
                <w:color w:val="000000"/>
              </w:rPr>
              <w:t>TOTAL REGISTRADO</w:t>
            </w:r>
          </w:p>
        </w:tc>
        <w:tc>
          <w:tcPr>
            <w:tcW w:w="676" w:type="pct"/>
            <w:tcBorders>
              <w:top w:val="nil"/>
              <w:left w:val="nil"/>
              <w:bottom w:val="single" w:sz="4" w:space="0" w:color="auto"/>
              <w:right w:val="single" w:sz="4" w:space="0" w:color="auto"/>
            </w:tcBorders>
            <w:shd w:val="clear" w:color="CCFFCC" w:fill="DDDDDD"/>
            <w:vAlign w:val="center"/>
            <w:hideMark/>
          </w:tcPr>
          <w:p w14:paraId="35226611" w14:textId="77777777" w:rsidR="00A136AA" w:rsidRPr="005C1816" w:rsidRDefault="00A136AA" w:rsidP="00771DFB">
            <w:pPr>
              <w:jc w:val="right"/>
              <w:rPr>
                <w:rFonts w:ascii="Arial" w:hAnsi="Arial" w:cs="Arial"/>
                <w:b/>
                <w:bCs/>
                <w:color w:val="000000"/>
              </w:rPr>
            </w:pPr>
            <w:r w:rsidRPr="005C1816">
              <w:rPr>
                <w:rFonts w:ascii="Arial" w:hAnsi="Arial" w:cs="Arial"/>
                <w:b/>
                <w:bCs/>
                <w:color w:val="000000"/>
              </w:rPr>
              <w:t> </w:t>
            </w:r>
          </w:p>
        </w:tc>
      </w:tr>
    </w:tbl>
    <w:p w14:paraId="46B9F911" w14:textId="77777777" w:rsidR="00AB164D" w:rsidRPr="005C1816" w:rsidRDefault="00AB164D" w:rsidP="00AB164D">
      <w:pPr>
        <w:tabs>
          <w:tab w:val="left" w:pos="709"/>
        </w:tabs>
        <w:spacing w:before="199" w:line="360" w:lineRule="auto"/>
        <w:ind w:left="284" w:right="747"/>
        <w:jc w:val="both"/>
        <w:outlineLvl w:val="0"/>
        <w:rPr>
          <w:rFonts w:ascii="Arial" w:eastAsia="Gill Sans MT" w:hAnsi="Arial" w:cs="Arial"/>
          <w:b/>
          <w:bCs/>
          <w:spacing w:val="-3"/>
        </w:rPr>
      </w:pPr>
    </w:p>
    <w:p w14:paraId="0278DD7A" w14:textId="77777777" w:rsidR="00587920" w:rsidRPr="005C1816" w:rsidRDefault="00587920" w:rsidP="00587920">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ÓRGÃO(S) GERENCIADOR E  PARTICIPANTE(S)</w:t>
      </w:r>
    </w:p>
    <w:p w14:paraId="260AAC18" w14:textId="57B58BBA" w:rsidR="00587920" w:rsidRPr="00F84640" w:rsidRDefault="00587920" w:rsidP="00F84640">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Gill Sans MT" w:hAnsi="Arial" w:cs="Arial"/>
          <w:b/>
          <w:bCs/>
          <w:spacing w:val="-3"/>
        </w:rPr>
      </w:pPr>
      <w:r w:rsidRPr="00F84640">
        <w:rPr>
          <w:rFonts w:ascii="Arial" w:eastAsia="Azo Sans Lt" w:hAnsi="Arial" w:cs="Arial"/>
          <w:lang w:val="pt-BR"/>
        </w:rPr>
        <w:t xml:space="preserve">O órgão gerenciador será </w:t>
      </w:r>
      <w:r w:rsidR="00F84640" w:rsidRPr="00F84640">
        <w:rPr>
          <w:rFonts w:ascii="Arial" w:eastAsia="Azo Sans Lt" w:hAnsi="Arial" w:cs="Arial"/>
          <w:lang w:val="pt-BR"/>
        </w:rPr>
        <w:t xml:space="preserve">a Secretária Municipal de Turismo e </w:t>
      </w:r>
      <w:r w:rsidR="006D305D">
        <w:rPr>
          <w:rFonts w:ascii="Arial" w:eastAsia="Azo Sans Lt" w:hAnsi="Arial" w:cs="Arial"/>
          <w:lang w:val="pt-BR"/>
        </w:rPr>
        <w:t>a Secretaria</w:t>
      </w:r>
      <w:r w:rsidR="00F84640" w:rsidRPr="00F84640">
        <w:rPr>
          <w:rFonts w:ascii="Arial" w:eastAsia="Azo Sans Lt" w:hAnsi="Arial" w:cs="Arial"/>
          <w:lang w:val="pt-BR"/>
        </w:rPr>
        <w:t xml:space="preserve"> Municipal de Cultura.</w:t>
      </w:r>
    </w:p>
    <w:p w14:paraId="79771FDB" w14:textId="77777777" w:rsidR="00F84640" w:rsidRPr="005C1816" w:rsidRDefault="00F84640" w:rsidP="00F84640">
      <w:pPr>
        <w:tabs>
          <w:tab w:val="left" w:pos="567"/>
          <w:tab w:val="left" w:pos="4913"/>
          <w:tab w:val="left" w:pos="7050"/>
          <w:tab w:val="left" w:pos="9691"/>
        </w:tabs>
        <w:spacing w:before="113" w:after="120" w:line="360" w:lineRule="auto"/>
        <w:ind w:right="119"/>
        <w:jc w:val="both"/>
        <w:rPr>
          <w:rFonts w:ascii="Arial" w:eastAsia="Gill Sans MT" w:hAnsi="Arial" w:cs="Arial"/>
          <w:b/>
          <w:bCs/>
          <w:spacing w:val="-3"/>
        </w:rPr>
      </w:pPr>
    </w:p>
    <w:p w14:paraId="4FC1ED36" w14:textId="290E561F" w:rsidR="004A60DF" w:rsidRPr="005C1816" w:rsidRDefault="004A60DF" w:rsidP="00587920">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 xml:space="preserve">DA ADESÃO À ATA DE REGISTRO DE PREÇOS </w:t>
      </w:r>
    </w:p>
    <w:p w14:paraId="043D567A" w14:textId="545766C9"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Durante a vigência da ata, os órgãos e as entidades da Administração Pública Municipal que não participaram do procedimento de Registro de Preços poderão aderir à ata de registro de preços na condição de não participantes, observados os seguintes requisitos:</w:t>
      </w:r>
    </w:p>
    <w:p w14:paraId="402B414A" w14:textId="77777777" w:rsidR="00E02F92" w:rsidRPr="00A13CF0" w:rsidRDefault="00E02F92" w:rsidP="00E02F92">
      <w:pPr>
        <w:pStyle w:val="Nvel3-R"/>
        <w:numPr>
          <w:ilvl w:val="2"/>
          <w:numId w:val="4"/>
        </w:numPr>
        <w:ind w:left="284" w:firstLine="0"/>
        <w:rPr>
          <w:i w:val="0"/>
          <w:iCs w:val="0"/>
          <w:color w:val="auto"/>
          <w:sz w:val="22"/>
          <w:szCs w:val="22"/>
        </w:rPr>
      </w:pPr>
      <w:r w:rsidRPr="00A13CF0">
        <w:rPr>
          <w:i w:val="0"/>
          <w:iCs w:val="0"/>
          <w:color w:val="auto"/>
          <w:sz w:val="22"/>
          <w:szCs w:val="22"/>
        </w:rPr>
        <w:t>apresentação de justificativa da vantagem da adesão, inclusive em situações de provável desabastecimento ou descontinuidade de serviço público;</w:t>
      </w:r>
    </w:p>
    <w:p w14:paraId="56748BD9" w14:textId="77777777" w:rsidR="00E02F92" w:rsidRPr="00A13CF0" w:rsidRDefault="00E02F92" w:rsidP="00E02F92">
      <w:pPr>
        <w:pStyle w:val="Nvel3-R"/>
        <w:numPr>
          <w:ilvl w:val="2"/>
          <w:numId w:val="4"/>
        </w:numPr>
        <w:ind w:left="284" w:firstLine="0"/>
        <w:rPr>
          <w:i w:val="0"/>
          <w:iCs w:val="0"/>
          <w:color w:val="auto"/>
          <w:sz w:val="22"/>
          <w:szCs w:val="22"/>
        </w:rPr>
      </w:pPr>
      <w:r w:rsidRPr="00A13CF0">
        <w:rPr>
          <w:i w:val="0"/>
          <w:iCs w:val="0"/>
          <w:color w:val="auto"/>
          <w:sz w:val="22"/>
          <w:szCs w:val="22"/>
        </w:rPr>
        <w:t xml:space="preserve"> demonstração de que os valores registrados estão compatíveis com os valores praticados pelo mercado na forma do art. 23 da Lei nº 14.133, de 2021; e</w:t>
      </w:r>
    </w:p>
    <w:p w14:paraId="5025E71D" w14:textId="77777777" w:rsidR="00E02F92" w:rsidRPr="00A13CF0" w:rsidRDefault="00E02F92" w:rsidP="00E02F92">
      <w:pPr>
        <w:pStyle w:val="Nvel3-R"/>
        <w:numPr>
          <w:ilvl w:val="2"/>
          <w:numId w:val="4"/>
        </w:numPr>
        <w:ind w:left="284" w:firstLine="0"/>
        <w:rPr>
          <w:i w:val="0"/>
          <w:iCs w:val="0"/>
          <w:color w:val="auto"/>
          <w:sz w:val="22"/>
          <w:szCs w:val="22"/>
        </w:rPr>
      </w:pPr>
      <w:r w:rsidRPr="00A13CF0">
        <w:rPr>
          <w:i w:val="0"/>
          <w:iCs w:val="0"/>
          <w:color w:val="auto"/>
          <w:sz w:val="22"/>
          <w:szCs w:val="22"/>
        </w:rPr>
        <w:t xml:space="preserve"> consulta e aceitação prévias do órgão ou da entidade gerenciadora e do fornecedor.</w:t>
      </w:r>
    </w:p>
    <w:p w14:paraId="592010DC"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A autorização do órgão ou entidade gerenciadora apenas será realizada após a aceitação da adesão pelo fornecedor.</w:t>
      </w:r>
    </w:p>
    <w:p w14:paraId="3E33B325" w14:textId="77777777" w:rsidR="00E02F92" w:rsidRPr="00A13CF0" w:rsidRDefault="00E02F92" w:rsidP="00E02F92">
      <w:pPr>
        <w:pStyle w:val="Nvel3-R"/>
        <w:numPr>
          <w:ilvl w:val="2"/>
          <w:numId w:val="4"/>
        </w:numPr>
        <w:ind w:left="284" w:firstLine="0"/>
        <w:rPr>
          <w:i w:val="0"/>
          <w:iCs w:val="0"/>
          <w:color w:val="auto"/>
          <w:sz w:val="22"/>
          <w:szCs w:val="22"/>
        </w:rPr>
      </w:pPr>
      <w:r w:rsidRPr="00A13CF0">
        <w:rPr>
          <w:i w:val="0"/>
          <w:iCs w:val="0"/>
          <w:color w:val="auto"/>
          <w:sz w:val="22"/>
          <w:szCs w:val="22"/>
        </w:rPr>
        <w:t>O órgão ou entidade gerenciadora poderá rejeitar adesões caso elas possam acarretar prejuízo à execução de seus próprios contratos ou à sua capacidade de gerenciamento.</w:t>
      </w:r>
    </w:p>
    <w:p w14:paraId="606C6982"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 xml:space="preserve"> Após a autorização do órgão ou da entidade gerenciadora, o órgão ou entidade não participante deverá efetivar a aquisição ou a contratação solicitada em até noventa dias, observado o prazo de vigência da ata.</w:t>
      </w:r>
    </w:p>
    <w:p w14:paraId="3A187C9D"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lastRenderedPageBreak/>
        <w:t xml:space="preserve">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58716B73"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O órgão ou a entidade poderá aderir a item da ata de registro de preços da qual seja integrante, na qualidade de não participante, para aqueles itens para os quais não tenha quantitativo registrado, observados os requisitos do item 4.1.</w:t>
      </w:r>
    </w:p>
    <w:p w14:paraId="12340182" w14:textId="77777777" w:rsidR="00E02F92" w:rsidRPr="00A13CF0" w:rsidRDefault="00E02F92" w:rsidP="00E02F92">
      <w:pPr>
        <w:pStyle w:val="SubTitNN"/>
        <w:rPr>
          <w:iCs w:val="0"/>
          <w:sz w:val="22"/>
          <w:szCs w:val="22"/>
        </w:rPr>
      </w:pPr>
      <w:r w:rsidRPr="00A13CF0">
        <w:rPr>
          <w:iCs w:val="0"/>
          <w:sz w:val="22"/>
          <w:szCs w:val="22"/>
        </w:rPr>
        <w:t>Dos limites para as adesões</w:t>
      </w:r>
    </w:p>
    <w:p w14:paraId="702A8CD3"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As aquisições ou contratações adicionais não poderão exceder, por órgão ou entidade, a cinquenta por cento dos quantitativos dos itens do instrumento convocatório registrados na ata de registro de preços para o gerenciador e para os participantes.</w:t>
      </w:r>
    </w:p>
    <w:p w14:paraId="2B696820"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5378D113" w14:textId="77777777" w:rsidR="00E02F92" w:rsidRPr="005C1816" w:rsidRDefault="00E02F92" w:rsidP="00E02F92">
      <w:pPr>
        <w:pStyle w:val="SubTitNN"/>
        <w:rPr>
          <w:sz w:val="22"/>
          <w:szCs w:val="22"/>
        </w:rPr>
      </w:pPr>
      <w:r w:rsidRPr="005C1816">
        <w:rPr>
          <w:sz w:val="22"/>
          <w:szCs w:val="22"/>
        </w:rPr>
        <w:t>Vedação a acréscimo de quantitativos</w:t>
      </w:r>
    </w:p>
    <w:p w14:paraId="5CF9B671" w14:textId="77777777" w:rsidR="00E02F92" w:rsidRPr="005C1816" w:rsidRDefault="00E02F92" w:rsidP="00E02F92">
      <w:pPr>
        <w:pStyle w:val="Nivel2"/>
        <w:numPr>
          <w:ilvl w:val="1"/>
          <w:numId w:val="4"/>
        </w:numPr>
        <w:ind w:left="0" w:firstLine="0"/>
        <w:rPr>
          <w:sz w:val="22"/>
          <w:szCs w:val="22"/>
        </w:rPr>
      </w:pPr>
      <w:r w:rsidRPr="005C1816">
        <w:rPr>
          <w:sz w:val="22"/>
          <w:szCs w:val="22"/>
        </w:rPr>
        <w:t>É vedado efetuar acréscimos nos quantitativos fixados na ata de registro de preços.</w:t>
      </w:r>
    </w:p>
    <w:p w14:paraId="2E858CEE" w14:textId="77777777" w:rsidR="00AF7A61" w:rsidRPr="005C1816" w:rsidRDefault="00AF7A61" w:rsidP="00AF7A61">
      <w:pPr>
        <w:tabs>
          <w:tab w:val="left" w:pos="567"/>
          <w:tab w:val="left" w:pos="4913"/>
          <w:tab w:val="left" w:pos="7050"/>
          <w:tab w:val="left" w:pos="9691"/>
        </w:tabs>
        <w:spacing w:before="113" w:after="120" w:line="360" w:lineRule="auto"/>
        <w:ind w:right="119"/>
        <w:jc w:val="both"/>
        <w:rPr>
          <w:rFonts w:ascii="Arial" w:eastAsia="Azo Sans Lt" w:hAnsi="Arial" w:cs="Arial"/>
          <w:lang w:val="pt-BR"/>
        </w:rPr>
      </w:pPr>
    </w:p>
    <w:p w14:paraId="6CDDB01D" w14:textId="1C89ABF3" w:rsidR="00021F75" w:rsidRPr="005C1816" w:rsidRDefault="000165E7" w:rsidP="00D51A92">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 xml:space="preserve">DA </w:t>
      </w:r>
      <w:r w:rsidR="00021F75" w:rsidRPr="005C1816">
        <w:rPr>
          <w:rFonts w:ascii="Arial" w:eastAsia="Azo Sans Lt" w:hAnsi="Arial" w:cs="Arial"/>
          <w:b/>
          <w:bCs/>
          <w:lang w:val="pt-BR"/>
        </w:rPr>
        <w:t>VALIDADE, FORMALIZAÇÃO DA ATA DE REGISTRO DE PREÇOS E CADASTRO RESERVA</w:t>
      </w:r>
    </w:p>
    <w:p w14:paraId="63269885" w14:textId="4F574C5A" w:rsidR="0009398B" w:rsidRPr="00A13CF0" w:rsidRDefault="00A64CAD" w:rsidP="00436633">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A13CF0">
        <w:rPr>
          <w:rFonts w:ascii="Arial" w:eastAsia="Azo Sans Lt" w:hAnsi="Arial" w:cs="Arial"/>
          <w:lang w:val="pt-BR"/>
        </w:rPr>
        <w:t xml:space="preserve">- </w:t>
      </w:r>
      <w:r w:rsidR="00A855CA" w:rsidRPr="00A13CF0">
        <w:rPr>
          <w:rFonts w:ascii="Arial" w:eastAsia="Azo Sans Lt" w:hAnsi="Arial" w:cs="Arial"/>
          <w:lang w:val="pt-BR"/>
        </w:rPr>
        <w:t>A validade da Ata de Registro de Preços será de 1 (um) ano, contado a partir do primeiro dia útil subsequente à data de divulgação do seu extrato no Diário Oficial Eletrônico do Município de Nova Friburgo, podendo ser prorrogada por igual período</w:t>
      </w:r>
      <w:r w:rsidR="00AA4F4D">
        <w:rPr>
          <w:rFonts w:ascii="Arial" w:eastAsia="Azo Sans Lt" w:hAnsi="Arial" w:cs="Arial"/>
          <w:lang w:val="pt-BR"/>
        </w:rPr>
        <w:t xml:space="preserve"> </w:t>
      </w:r>
      <w:r w:rsidR="00AA4F4D" w:rsidRPr="0024205F">
        <w:rPr>
          <w:rFonts w:ascii="Arial" w:eastAsia="Azo Sans Lt" w:hAnsi="Arial" w:cs="Arial"/>
          <w:lang w:val="pt-BR"/>
        </w:rPr>
        <w:t xml:space="preserve">com a </w:t>
      </w:r>
      <w:r w:rsidR="00AA4F4D" w:rsidRPr="0024205F">
        <w:rPr>
          <w:rFonts w:ascii="Arial" w:eastAsia="Azo Sans Lt" w:hAnsi="Arial" w:cs="Arial"/>
        </w:rPr>
        <w:t>renovação do quantitativo inicialmente registrado</w:t>
      </w:r>
      <w:r w:rsidR="00A855CA" w:rsidRPr="00A13CF0">
        <w:rPr>
          <w:rFonts w:ascii="Arial" w:eastAsia="Azo Sans Lt" w:hAnsi="Arial" w:cs="Arial"/>
          <w:lang w:val="pt-BR"/>
        </w:rPr>
        <w:t>, mediante a anuência do fornecedor, desde que comprovado o preço vantajoso.</w:t>
      </w:r>
    </w:p>
    <w:p w14:paraId="66E4F371" w14:textId="3750CE9B"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785C35CD"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Na formalização do contrato ou do instrumento substituto deverá haver a indicação da disponibilidade dos créditos orçamentários respectivos.</w:t>
      </w:r>
    </w:p>
    <w:p w14:paraId="0488EE11" w14:textId="77777777"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A contratação com os fornecedores registrados na ata será formalizada pelo órgão ou pela en</w:t>
      </w:r>
      <w:r w:rsidRPr="005C1816">
        <w:rPr>
          <w:rFonts w:eastAsia="Arial"/>
          <w:sz w:val="22"/>
          <w:szCs w:val="22"/>
        </w:rPr>
        <w:t>ti</w:t>
      </w:r>
      <w:r w:rsidRPr="005C1816">
        <w:rPr>
          <w:sz w:val="22"/>
          <w:szCs w:val="22"/>
        </w:rPr>
        <w:t xml:space="preserve">dade interessada por intermédio de instrumento contratual, emissão de nota de empenho de </w:t>
      </w:r>
      <w:r w:rsidRPr="005C1816">
        <w:rPr>
          <w:sz w:val="22"/>
          <w:szCs w:val="22"/>
        </w:rPr>
        <w:lastRenderedPageBreak/>
        <w:t>despesa, autorização de compra ou outro instrumento hábil, conforme o art. 95 da Lei nº 14.133, de 2021.</w:t>
      </w:r>
    </w:p>
    <w:p w14:paraId="1421A791" w14:textId="79C04150"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 xml:space="preserve"> O instrumento contratual de que trata o item </w:t>
      </w:r>
      <w:r w:rsidR="00B427F9" w:rsidRPr="005C1816">
        <w:rPr>
          <w:sz w:val="22"/>
          <w:szCs w:val="22"/>
        </w:rPr>
        <w:t xml:space="preserve">anterior </w:t>
      </w:r>
      <w:r w:rsidRPr="005C1816">
        <w:rPr>
          <w:sz w:val="22"/>
          <w:szCs w:val="22"/>
        </w:rPr>
        <w:t>deverá ser assinado no prazo de validade da ata de registro de preços.</w:t>
      </w:r>
    </w:p>
    <w:p w14:paraId="6A2631A7" w14:textId="77777777"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Os contratos decorrentes do sistema de registro de preços poderão ser alterados, observado o art. 124 da Lei nº 14.133, de 2021.</w:t>
      </w:r>
    </w:p>
    <w:p w14:paraId="564BB48D" w14:textId="391C0E84"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Após a homologação da licitação, deverão ser observadas as seguintes condições para formalização da ata de registro de preços:</w:t>
      </w:r>
    </w:p>
    <w:p w14:paraId="315A59BE" w14:textId="38A883A6"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Serão registrados na ata os preços e os quantita</w:t>
      </w:r>
      <w:r w:rsidRPr="005C1816">
        <w:rPr>
          <w:rFonts w:eastAsia="Arial"/>
          <w:sz w:val="22"/>
          <w:szCs w:val="22"/>
        </w:rPr>
        <w:t>ti</w:t>
      </w:r>
      <w:r w:rsidRPr="005C1816">
        <w:rPr>
          <w:sz w:val="22"/>
          <w:szCs w:val="22"/>
        </w:rPr>
        <w:t>vos do adjudicatário, devendo ser observada a possibilidade de o licitante oferecer ou não proposta em quantitativo inferior ao máximo previsto no edital e se obrigar nos limites dela;</w:t>
      </w:r>
    </w:p>
    <w:p w14:paraId="7231A3AA"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Será incluído na ata, na forma de anexo, o registro dos licitantes ou dos fornecedores que:</w:t>
      </w:r>
    </w:p>
    <w:p w14:paraId="7560A232" w14:textId="77777777" w:rsidR="005E3A3F" w:rsidRPr="005C1816" w:rsidRDefault="005E3A3F" w:rsidP="00867CD9">
      <w:pPr>
        <w:pStyle w:val="Nvel4"/>
        <w:numPr>
          <w:ilvl w:val="3"/>
          <w:numId w:val="4"/>
        </w:numPr>
        <w:spacing w:line="360" w:lineRule="auto"/>
        <w:ind w:left="567" w:firstLine="0"/>
        <w:rPr>
          <w:sz w:val="22"/>
          <w:szCs w:val="22"/>
        </w:rPr>
      </w:pPr>
      <w:r w:rsidRPr="005C1816">
        <w:rPr>
          <w:sz w:val="22"/>
          <w:szCs w:val="22"/>
        </w:rPr>
        <w:t xml:space="preserve">Aceitarem cotar os bens, as obras ou os serviços com preços iguais aos do adjudicatário, observada a classificação da licitação; e </w:t>
      </w:r>
    </w:p>
    <w:p w14:paraId="173B58AB" w14:textId="64114B93" w:rsidR="005E3A3F" w:rsidRPr="005C1816" w:rsidRDefault="005E3A3F" w:rsidP="00867CD9">
      <w:pPr>
        <w:pStyle w:val="Nvel4"/>
        <w:numPr>
          <w:ilvl w:val="3"/>
          <w:numId w:val="4"/>
        </w:numPr>
        <w:spacing w:line="360" w:lineRule="auto"/>
        <w:ind w:left="567" w:firstLine="0"/>
        <w:rPr>
          <w:sz w:val="22"/>
          <w:szCs w:val="22"/>
        </w:rPr>
      </w:pPr>
      <w:r w:rsidRPr="005C1816">
        <w:rPr>
          <w:sz w:val="22"/>
          <w:szCs w:val="22"/>
        </w:rPr>
        <w:t>Mantiverem sua proposta original</w:t>
      </w:r>
      <w:r w:rsidR="003E2121" w:rsidRPr="005C1816">
        <w:rPr>
          <w:sz w:val="22"/>
          <w:szCs w:val="22"/>
        </w:rPr>
        <w:t xml:space="preserve"> pelo período de vigência da Ata.</w:t>
      </w:r>
      <w:bookmarkStart w:id="0" w:name="cadastro_reserva"/>
      <w:bookmarkEnd w:id="0"/>
    </w:p>
    <w:p w14:paraId="5AC55F60"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Será respeitada, nas contratações, a ordem de classificação dos licitantes ou dos fornecedores registrados na ata.</w:t>
      </w:r>
    </w:p>
    <w:p w14:paraId="60E8DC1C" w14:textId="70934B40"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O registro a que se refere o item 5.</w:t>
      </w:r>
      <w:r w:rsidR="008828A9">
        <w:rPr>
          <w:sz w:val="22"/>
          <w:szCs w:val="22"/>
        </w:rPr>
        <w:t>4</w:t>
      </w:r>
      <w:r w:rsidRPr="005C1816">
        <w:rPr>
          <w:sz w:val="22"/>
          <w:szCs w:val="22"/>
        </w:rPr>
        <w:t>.2</w:t>
      </w:r>
      <w:r w:rsidRPr="005C1816">
        <w:rPr>
          <w:b/>
          <w:bCs/>
          <w:sz w:val="22"/>
          <w:szCs w:val="22"/>
        </w:rPr>
        <w:t xml:space="preserve"> </w:t>
      </w:r>
      <w:r w:rsidRPr="005C1816">
        <w:rPr>
          <w:sz w:val="22"/>
          <w:szCs w:val="22"/>
        </w:rPr>
        <w:t>tem por obje</w:t>
      </w:r>
      <w:r w:rsidRPr="005C1816">
        <w:rPr>
          <w:rFonts w:eastAsia="Arial"/>
          <w:sz w:val="22"/>
          <w:szCs w:val="22"/>
        </w:rPr>
        <w:t>ti</w:t>
      </w:r>
      <w:r w:rsidRPr="005C1816">
        <w:rPr>
          <w:sz w:val="22"/>
          <w:szCs w:val="22"/>
        </w:rPr>
        <w:t>vo a formação de cadastro de reserva para o caso de impossibilidade de atendimento pelo signatário da ata.</w:t>
      </w:r>
    </w:p>
    <w:p w14:paraId="60511023" w14:textId="77777777"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Para fins da ordem de classificação, os licitantes ou fornecedores que aceitarem reduzir suas propostas para o preço do adjudicatário antecederão aqueles que mantiverem sua proposta original.</w:t>
      </w:r>
    </w:p>
    <w:p w14:paraId="20E4F31F" w14:textId="42B52622"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 xml:space="preserve">A habilitação dos licitantes que comporão o cadastro de reserva a que se refere o item </w:t>
      </w:r>
      <w:r w:rsidRPr="005C1816">
        <w:rPr>
          <w:sz w:val="22"/>
          <w:szCs w:val="22"/>
        </w:rPr>
        <w:fldChar w:fldCharType="begin"/>
      </w:r>
      <w:r w:rsidRPr="005C1816">
        <w:rPr>
          <w:sz w:val="22"/>
          <w:szCs w:val="22"/>
        </w:rPr>
        <w:instrText xml:space="preserve"> REF cadastro_reserva \r \h  \* MERGEFORMAT </w:instrText>
      </w:r>
      <w:r w:rsidRPr="005C1816">
        <w:rPr>
          <w:sz w:val="22"/>
          <w:szCs w:val="22"/>
        </w:rPr>
      </w:r>
      <w:r w:rsidRPr="005C1816">
        <w:rPr>
          <w:sz w:val="22"/>
          <w:szCs w:val="22"/>
        </w:rPr>
        <w:fldChar w:fldCharType="separate"/>
      </w:r>
      <w:r w:rsidR="00DD3F61">
        <w:rPr>
          <w:sz w:val="22"/>
          <w:szCs w:val="22"/>
        </w:rPr>
        <w:t>5.4.2.2</w:t>
      </w:r>
      <w:r w:rsidRPr="005C1816">
        <w:rPr>
          <w:sz w:val="22"/>
          <w:szCs w:val="22"/>
        </w:rPr>
        <w:fldChar w:fldCharType="end"/>
      </w:r>
      <w:r w:rsidRPr="005C1816">
        <w:rPr>
          <w:sz w:val="22"/>
          <w:szCs w:val="22"/>
        </w:rPr>
        <w:t xml:space="preserve"> somente será efetuada quando houver necessidade de contratação dos licitantes remanescentes, nas seguintes hipóteses:</w:t>
      </w:r>
      <w:bookmarkStart w:id="1" w:name="habilitacao_reserva"/>
      <w:bookmarkEnd w:id="1"/>
    </w:p>
    <w:p w14:paraId="0A4FAF07" w14:textId="2B9367ED"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Quando o licitante vencedor não assinar a ata de registro de preços, no prazo e nas condições estabelecidos no edital; e</w:t>
      </w:r>
    </w:p>
    <w:p w14:paraId="59963778" w14:textId="0EA3027F" w:rsidR="005A4B68" w:rsidRPr="005C1816" w:rsidRDefault="005E3A3F" w:rsidP="00867CD9">
      <w:pPr>
        <w:pStyle w:val="Nvel3"/>
        <w:numPr>
          <w:ilvl w:val="2"/>
          <w:numId w:val="4"/>
        </w:numPr>
        <w:spacing w:line="360" w:lineRule="auto"/>
        <w:ind w:left="284" w:firstLine="0"/>
        <w:rPr>
          <w:sz w:val="22"/>
          <w:szCs w:val="22"/>
        </w:rPr>
      </w:pPr>
      <w:r w:rsidRPr="005C1816">
        <w:rPr>
          <w:sz w:val="22"/>
          <w:szCs w:val="22"/>
        </w:rPr>
        <w:t xml:space="preserve">Quando houver o cancelamento do registro do licitante ou do registro de preços nas hipóteses previstas </w:t>
      </w:r>
      <w:r w:rsidR="00694AF7" w:rsidRPr="005C1816">
        <w:rPr>
          <w:sz w:val="22"/>
          <w:szCs w:val="22"/>
        </w:rPr>
        <w:t>no item 08.</w:t>
      </w:r>
    </w:p>
    <w:p w14:paraId="641DEBA7" w14:textId="59867B3A"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lastRenderedPageBreak/>
        <w:t>Após a homologação da licitação, o licitante mais bem classificado, será convocado para assinar a ata de registro de preços, no prazo e nas condições estabelecidos no edital de licitação, sob pena de decair o direito, sem prejuízo das sanções previstas na Lei nº 14.133, de 2021.</w:t>
      </w:r>
    </w:p>
    <w:p w14:paraId="6AE66245"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O prazo de convocação poderá ser prorrogado 1 (uma) vez, por igual período, mediante solicitação do licitante ou fornecedor convocado, desde que apresentada dentro do prazo, devidamente justificada, e que a justificativa seja aceita pela Administração.</w:t>
      </w:r>
    </w:p>
    <w:p w14:paraId="2354F3E5" w14:textId="79274080"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 xml:space="preserve">A ata de registro de preços será assinada por meio de assinatura digital e disponibilizada no </w:t>
      </w:r>
      <w:r w:rsidR="00F4363D" w:rsidRPr="005C1816">
        <w:rPr>
          <w:sz w:val="22"/>
          <w:szCs w:val="22"/>
        </w:rPr>
        <w:t xml:space="preserve"> sítio eletrônico oficial da Prefeitura de Nova Friburgo, através do endereço https://www.novafriburgo.rj.gov.br/licitacao/</w:t>
      </w:r>
      <w:r w:rsidRPr="005C1816">
        <w:rPr>
          <w:sz w:val="22"/>
          <w:szCs w:val="22"/>
        </w:rPr>
        <w:t>.</w:t>
      </w:r>
    </w:p>
    <w:p w14:paraId="0D1D515D" w14:textId="173241DB"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Quando o convocado não assinar a ata de registro de preços no prazo e nas condições estabelecidos no edital, observando o item 5.</w:t>
      </w:r>
      <w:r w:rsidR="00F4363D" w:rsidRPr="005C1816">
        <w:rPr>
          <w:sz w:val="22"/>
          <w:szCs w:val="22"/>
        </w:rPr>
        <w:t>8</w:t>
      </w:r>
      <w:r w:rsidRPr="005C1816">
        <w:rPr>
          <w:sz w:val="22"/>
          <w:szCs w:val="22"/>
        </w:rPr>
        <w:t xml:space="preserve"> e subitens, fica facultado à Administração convocar os licitantes remanescentes do cadastro de reserva, na ordem de classificação, para fazê-lo em igual prazo e nas condições propostas pelo primeiro classificado.</w:t>
      </w:r>
      <w:bookmarkStart w:id="2" w:name="recusa_dos_que_baixaram_preco"/>
      <w:bookmarkEnd w:id="2"/>
    </w:p>
    <w:p w14:paraId="38C726F7" w14:textId="46289326"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Na hipótese de nenhum dos licitantes que trata o item 5.</w:t>
      </w:r>
      <w:r w:rsidR="008828A9">
        <w:rPr>
          <w:sz w:val="22"/>
          <w:szCs w:val="22"/>
        </w:rPr>
        <w:t>4</w:t>
      </w:r>
      <w:r w:rsidRPr="005C1816">
        <w:rPr>
          <w:sz w:val="22"/>
          <w:szCs w:val="22"/>
        </w:rPr>
        <w:t xml:space="preserve">.2.1, aceitar a contratação nos termos do item anterior, </w:t>
      </w:r>
      <w:r w:rsidR="00F4363D" w:rsidRPr="005C1816">
        <w:rPr>
          <w:sz w:val="22"/>
          <w:szCs w:val="22"/>
        </w:rPr>
        <w:t>o Órgão Gerenciador</w:t>
      </w:r>
      <w:r w:rsidRPr="005C1816">
        <w:rPr>
          <w:sz w:val="22"/>
          <w:szCs w:val="22"/>
        </w:rPr>
        <w:t>, observados o valor es</w:t>
      </w:r>
      <w:r w:rsidRPr="005C1816">
        <w:rPr>
          <w:rFonts w:eastAsia="Arial"/>
          <w:sz w:val="22"/>
          <w:szCs w:val="22"/>
        </w:rPr>
        <w:t>ti</w:t>
      </w:r>
      <w:r w:rsidRPr="005C1816">
        <w:rPr>
          <w:sz w:val="22"/>
          <w:szCs w:val="22"/>
        </w:rPr>
        <w:t>mado e sua eventual atualização nos termos do edital, poderá:</w:t>
      </w:r>
    </w:p>
    <w:p w14:paraId="4B2EA4D3"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Convocar para negociação os demais licitantes ou fornecedores remanescentes cujos preços foram registrados sem redução, observada a ordem de classificação, com vistas à obtenção de preço melhor, mesmo que acima do preço do adjudicatário; ou</w:t>
      </w:r>
    </w:p>
    <w:p w14:paraId="57761D59"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Adjudicar e firmar o contrato nas condições ofertadas pelos licitantes ou fornecedores remanescentes, atendida a ordem classificatória, quando frustrada a negociação de melhor condição.</w:t>
      </w:r>
    </w:p>
    <w:p w14:paraId="6950D258" w14:textId="1F28204D"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616BFF64" w14:textId="77777777" w:rsidR="00EC0EE5" w:rsidRPr="005C1816" w:rsidRDefault="00EC0EE5" w:rsidP="00EC0EE5">
      <w:pPr>
        <w:pStyle w:val="Nivel2"/>
        <w:spacing w:line="360" w:lineRule="auto"/>
        <w:rPr>
          <w:sz w:val="22"/>
          <w:szCs w:val="22"/>
          <w:highlight w:val="cyan"/>
        </w:rPr>
      </w:pPr>
    </w:p>
    <w:p w14:paraId="51241F46" w14:textId="0AE05D79" w:rsidR="00FC79EC" w:rsidRPr="005C1816" w:rsidRDefault="00FC79EC" w:rsidP="006C7B2A">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 xml:space="preserve">DA REVISÃO DOS PREÇOS REGISTRADOS </w:t>
      </w:r>
    </w:p>
    <w:p w14:paraId="43D997B6" w14:textId="77777777" w:rsidR="00FC79EC" w:rsidRPr="005C1816" w:rsidRDefault="00FC79EC" w:rsidP="00AF7A61">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b/>
          <w:bCs/>
          <w:lang w:val="pt-BR"/>
        </w:rPr>
      </w:pPr>
      <w:r w:rsidRPr="005C1816">
        <w:rPr>
          <w:rFonts w:ascii="Arial" w:eastAsia="Azo Sans Lt" w:hAnsi="Arial" w:cs="Arial"/>
          <w:b/>
          <w:bCs/>
          <w:lang w:val="pt-BR"/>
        </w:rPr>
        <w:t>Alteração ou atualização dos preços registrados</w:t>
      </w:r>
    </w:p>
    <w:p w14:paraId="0021A125" w14:textId="5694E2F7" w:rsidR="00FC79EC" w:rsidRPr="005C1816" w:rsidRDefault="00FC79EC" w:rsidP="00AF7A61">
      <w:pPr>
        <w:numPr>
          <w:ilvl w:val="2"/>
          <w:numId w:val="4"/>
        </w:numPr>
        <w:tabs>
          <w:tab w:val="left" w:pos="709"/>
          <w:tab w:val="left" w:pos="1134"/>
          <w:tab w:val="left" w:pos="4913"/>
          <w:tab w:val="left" w:pos="9691"/>
        </w:tabs>
        <w:spacing w:before="113" w:after="120" w:line="360" w:lineRule="auto"/>
        <w:ind w:left="993" w:right="119"/>
        <w:jc w:val="both"/>
        <w:rPr>
          <w:rFonts w:ascii="Arial" w:eastAsia="Azo Sans Lt" w:hAnsi="Arial" w:cs="Arial"/>
          <w:lang w:val="pt-BR"/>
        </w:rPr>
      </w:pPr>
      <w:r w:rsidRPr="005C1816">
        <w:rPr>
          <w:rFonts w:ascii="Arial" w:eastAsia="Azo Sans Lt" w:hAnsi="Arial" w:cs="Arial"/>
          <w:lang w:val="pt-BR"/>
        </w:rPr>
        <w:t>Os preços registrados poderão ser alterados ou atualizados em decorrência de eventual redução dos preços praticados no mercado ou de fato que eleve o custo dos bens, das obras ou dos serviços registrados, nas seguintes situações:</w:t>
      </w:r>
    </w:p>
    <w:p w14:paraId="3559E040" w14:textId="68BD731A" w:rsidR="00FC79EC" w:rsidRPr="005C1816" w:rsidRDefault="00FC79EC" w:rsidP="00DD5F4F">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lastRenderedPageBreak/>
        <w:t>- em caso de força maior, caso fortuito ou fato do príncipe ou em decorrência de fatos imprevisíveis ou previsíveis de consequências incalculáveis, que inviabilizem a execução da ata tal como pactuada, nos termos do disposto na alínea "d" do inciso II do</w:t>
      </w:r>
      <w:r w:rsidR="00DD5F4F" w:rsidRPr="005C1816">
        <w:rPr>
          <w:rFonts w:ascii="Arial" w:eastAsia="Azo Sans Lt" w:hAnsi="Arial" w:cs="Arial"/>
          <w:lang w:val="pt-BR"/>
        </w:rPr>
        <w:t xml:space="preserve"> </w:t>
      </w:r>
      <w:r w:rsidRPr="005C1816">
        <w:rPr>
          <w:rFonts w:ascii="Arial" w:eastAsia="Azo Sans Lt" w:hAnsi="Arial" w:cs="Arial"/>
          <w:lang w:val="pt-BR"/>
        </w:rPr>
        <w:t>caput</w:t>
      </w:r>
      <w:r w:rsidR="00DD5F4F" w:rsidRPr="005C1816">
        <w:rPr>
          <w:rFonts w:ascii="Arial" w:eastAsia="Azo Sans Lt" w:hAnsi="Arial" w:cs="Arial"/>
          <w:lang w:val="pt-BR"/>
        </w:rPr>
        <w:t xml:space="preserve"> </w:t>
      </w:r>
      <w:r w:rsidRPr="005C1816">
        <w:rPr>
          <w:rFonts w:ascii="Arial" w:eastAsia="Azo Sans Lt" w:hAnsi="Arial" w:cs="Arial"/>
          <w:lang w:val="pt-BR"/>
        </w:rPr>
        <w:t>do art. 124 da Lei nº 14.133, de 2021;</w:t>
      </w:r>
    </w:p>
    <w:p w14:paraId="229E0BAC" w14:textId="6D7E0513" w:rsidR="00FC79EC" w:rsidRPr="005C1816" w:rsidRDefault="00FC79EC" w:rsidP="00DD5F4F">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em caso de criação, alteração ou extinção de quaisquer tributos ou encargos legais ou superveniência de disposições legais, com comprovada repercussão sobre os preços registrados; ou</w:t>
      </w:r>
    </w:p>
    <w:p w14:paraId="4003BF48" w14:textId="786A0F4C" w:rsidR="00FC79EC" w:rsidRPr="005C1816" w:rsidRDefault="00FC79EC" w:rsidP="00DD5F4F">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na hipótese de previsão no edital de cláusula de reajustamento ou repactuação sobre os preços registrados, nos termos do disposto na Lei nº 14.133, de 2021.</w:t>
      </w:r>
    </w:p>
    <w:p w14:paraId="7A4E9491" w14:textId="77777777" w:rsidR="00FC79EC" w:rsidRPr="005C1816" w:rsidRDefault="00FC79EC" w:rsidP="00AF7A61">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b/>
          <w:bCs/>
          <w:lang w:val="pt-BR"/>
        </w:rPr>
      </w:pPr>
      <w:r w:rsidRPr="005C1816">
        <w:rPr>
          <w:rFonts w:ascii="Arial" w:eastAsia="Azo Sans Lt" w:hAnsi="Arial" w:cs="Arial"/>
          <w:b/>
          <w:bCs/>
          <w:lang w:val="pt-BR"/>
        </w:rPr>
        <w:t>Negociação de preços registrados</w:t>
      </w:r>
    </w:p>
    <w:p w14:paraId="16164736" w14:textId="58C57E60" w:rsidR="00FC79EC" w:rsidRPr="005C1816" w:rsidRDefault="00FC79EC" w:rsidP="00AF7A61">
      <w:pPr>
        <w:numPr>
          <w:ilvl w:val="2"/>
          <w:numId w:val="4"/>
        </w:numPr>
        <w:tabs>
          <w:tab w:val="left" w:pos="709"/>
          <w:tab w:val="left" w:pos="1134"/>
          <w:tab w:val="left" w:pos="4913"/>
          <w:tab w:val="left" w:pos="9691"/>
        </w:tabs>
        <w:spacing w:before="113" w:after="120" w:line="360" w:lineRule="auto"/>
        <w:ind w:left="993" w:right="119"/>
        <w:jc w:val="both"/>
        <w:rPr>
          <w:rFonts w:ascii="Arial" w:eastAsia="Azo Sans Lt" w:hAnsi="Arial" w:cs="Arial"/>
          <w:lang w:val="pt-BR"/>
        </w:rPr>
      </w:pPr>
      <w:r w:rsidRPr="005C1816">
        <w:rPr>
          <w:rFonts w:ascii="Arial" w:eastAsia="Azo Sans Lt" w:hAnsi="Arial" w:cs="Arial"/>
          <w:lang w:val="pt-BR"/>
        </w:rPr>
        <w:t>Na hipótese de o preço registrado tornar-se superior ao preço praticado no mercado, por motivo superveniente, o órgão ou a entidade gerenciadora convocará o fornecedor para negociar a redução do preço registrado.</w:t>
      </w:r>
    </w:p>
    <w:p w14:paraId="4C5AF4DD" w14:textId="41D590FC"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Caso não aceite reduzir seu preço aos valores praticados pelo mercado, o fornecedor será liberado do compromisso assumido quanto ao item registrado, sem aplicação de penalidades administrativas.</w:t>
      </w:r>
    </w:p>
    <w:p w14:paraId="54ECBC6C" w14:textId="0DDE61E8" w:rsidR="00DD5F4F"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Na hipótese prevista no</w:t>
      </w:r>
      <w:r w:rsidR="00DD5F4F" w:rsidRPr="005C1816">
        <w:rPr>
          <w:rFonts w:ascii="Arial" w:eastAsia="Azo Sans Lt" w:hAnsi="Arial" w:cs="Arial"/>
          <w:lang w:val="pt-BR"/>
        </w:rPr>
        <w:t xml:space="preserve"> item</w:t>
      </w:r>
      <w:r w:rsidRPr="005C1816">
        <w:rPr>
          <w:rFonts w:ascii="Arial" w:eastAsia="Azo Sans Lt" w:hAnsi="Arial" w:cs="Arial"/>
          <w:lang w:val="pt-BR"/>
        </w:rPr>
        <w:t xml:space="preserve"> </w:t>
      </w:r>
      <w:r w:rsidR="00DD5F4F" w:rsidRPr="005C1816">
        <w:rPr>
          <w:rFonts w:ascii="Arial" w:eastAsia="Azo Sans Lt" w:hAnsi="Arial" w:cs="Arial"/>
          <w:lang w:val="pt-BR"/>
        </w:rPr>
        <w:t>6.2.</w:t>
      </w:r>
      <w:r w:rsidR="003E2121" w:rsidRPr="005C1816">
        <w:rPr>
          <w:rFonts w:ascii="Arial" w:eastAsia="Azo Sans Lt" w:hAnsi="Arial" w:cs="Arial"/>
          <w:lang w:val="pt-BR"/>
        </w:rPr>
        <w:t>1.1</w:t>
      </w:r>
      <w:r w:rsidRPr="005C1816">
        <w:rPr>
          <w:rFonts w:ascii="Arial" w:eastAsia="Azo Sans Lt" w:hAnsi="Arial" w:cs="Arial"/>
          <w:lang w:val="pt-BR"/>
        </w:rPr>
        <w:t>, o</w:t>
      </w:r>
      <w:r w:rsidR="00E27D79" w:rsidRPr="005C1816">
        <w:rPr>
          <w:rFonts w:ascii="Arial" w:eastAsia="Azo Sans Lt" w:hAnsi="Arial" w:cs="Arial"/>
          <w:lang w:val="pt-BR"/>
        </w:rPr>
        <w:t xml:space="preserve"> </w:t>
      </w:r>
      <w:r w:rsidR="00E27D79" w:rsidRPr="005C1816">
        <w:rPr>
          <w:rFonts w:ascii="Arial" w:eastAsia="Azo Sans Lt" w:hAnsi="Arial" w:cs="Arial"/>
          <w:b/>
          <w:bCs/>
          <w:lang w:val="pt-BR"/>
        </w:rPr>
        <w:t>órgão</w:t>
      </w:r>
      <w:r w:rsidRPr="005C1816">
        <w:rPr>
          <w:rFonts w:ascii="Arial" w:eastAsia="Azo Sans Lt" w:hAnsi="Arial" w:cs="Arial"/>
          <w:b/>
          <w:bCs/>
          <w:lang w:val="pt-BR"/>
        </w:rPr>
        <w:t xml:space="preserve"> gerenciador convocará</w:t>
      </w:r>
      <w:r w:rsidRPr="005C1816">
        <w:rPr>
          <w:rFonts w:ascii="Arial" w:eastAsia="Azo Sans Lt" w:hAnsi="Arial" w:cs="Arial"/>
          <w:lang w:val="pt-BR"/>
        </w:rPr>
        <w:t xml:space="preserve"> os fornecedores do cadastro de reserva, na ordem de classificação, para verificar se aceitam reduzir seus preços aos valores de mercado, </w:t>
      </w:r>
      <w:r w:rsidR="00DD5F4F" w:rsidRPr="005C1816">
        <w:rPr>
          <w:rFonts w:ascii="Arial" w:eastAsia="Azo Sans Lt" w:hAnsi="Arial" w:cs="Arial"/>
          <w:lang w:val="pt-BR"/>
        </w:rPr>
        <w:t>observada a ordem de classificação.</w:t>
      </w:r>
    </w:p>
    <w:p w14:paraId="338C5060" w14:textId="173CFF5A"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Se não obtiver êxito nas negociações, </w:t>
      </w:r>
      <w:r w:rsidRPr="005C1816">
        <w:rPr>
          <w:rFonts w:ascii="Arial" w:eastAsia="Azo Sans Lt" w:hAnsi="Arial" w:cs="Arial"/>
          <w:b/>
          <w:bCs/>
          <w:lang w:val="pt-BR"/>
        </w:rPr>
        <w:t>o órgão ou a entidade gerenciadora</w:t>
      </w:r>
      <w:r w:rsidRPr="005C1816">
        <w:rPr>
          <w:rFonts w:ascii="Arial" w:eastAsia="Azo Sans Lt" w:hAnsi="Arial" w:cs="Arial"/>
          <w:lang w:val="pt-BR"/>
        </w:rPr>
        <w:t xml:space="preserve"> procederá ao cancelamento da ata de registro de preços, </w:t>
      </w:r>
      <w:r w:rsidR="006D46F6" w:rsidRPr="005C1816">
        <w:rPr>
          <w:rFonts w:ascii="Arial" w:eastAsia="Azo Sans Lt" w:hAnsi="Arial" w:cs="Arial"/>
          <w:lang w:val="pt-BR"/>
        </w:rPr>
        <w:t>e</w:t>
      </w:r>
      <w:r w:rsidRPr="005C1816">
        <w:rPr>
          <w:rFonts w:ascii="Arial" w:eastAsia="Azo Sans Lt" w:hAnsi="Arial" w:cs="Arial"/>
          <w:lang w:val="pt-BR"/>
        </w:rPr>
        <w:t xml:space="preserve"> adotará as medidas cabíveis para a obtenção de contratação mais vantajosa.</w:t>
      </w:r>
    </w:p>
    <w:p w14:paraId="32080559" w14:textId="75A06BC6" w:rsidR="00FC79EC" w:rsidRPr="005C1816" w:rsidRDefault="00FC79EC" w:rsidP="00E27D79">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Na hipótese de redução do preço registrado, o órgão ou a entidade gerenciadora comunicará aos órgãos e às entidades que tiverem firmado contratos decorrentes da ata de registro de preços, para que avaliem a conveniência e a oportunidade de diligenciarem negociação com vistas à alteração contratual, </w:t>
      </w:r>
      <w:r w:rsidR="000E7E96" w:rsidRPr="005C1816">
        <w:rPr>
          <w:rFonts w:ascii="Arial" w:eastAsia="Azo Sans Lt" w:hAnsi="Arial" w:cs="Arial"/>
          <w:lang w:val="pt-BR"/>
        </w:rPr>
        <w:t>observado o disposto no art. 105 da Lei nº 14.133, de 2021.</w:t>
      </w:r>
    </w:p>
    <w:p w14:paraId="78C1FE78" w14:textId="73E7AB20" w:rsidR="00FC79EC" w:rsidRPr="005C1816" w:rsidRDefault="00FC79EC" w:rsidP="00371824">
      <w:pPr>
        <w:numPr>
          <w:ilvl w:val="2"/>
          <w:numId w:val="4"/>
        </w:numPr>
        <w:tabs>
          <w:tab w:val="left" w:pos="709"/>
          <w:tab w:val="left" w:pos="1134"/>
          <w:tab w:val="left" w:pos="4913"/>
          <w:tab w:val="left" w:pos="9691"/>
        </w:tabs>
        <w:spacing w:before="113" w:after="120" w:line="360" w:lineRule="auto"/>
        <w:ind w:left="993" w:right="119"/>
        <w:jc w:val="both"/>
        <w:rPr>
          <w:rFonts w:ascii="Arial" w:eastAsia="Azo Sans Lt" w:hAnsi="Arial" w:cs="Arial"/>
          <w:lang w:val="pt-BR"/>
        </w:rPr>
      </w:pPr>
      <w:r w:rsidRPr="005C1816">
        <w:rPr>
          <w:rFonts w:ascii="Arial" w:eastAsia="Azo Sans Lt" w:hAnsi="Arial" w:cs="Arial"/>
          <w:lang w:val="pt-BR"/>
        </w:rPr>
        <w:t>Na hipótese de o preço de mercado tornar-se superior ao preço registrado e o fornecedor não p</w:t>
      </w:r>
      <w:r w:rsidR="003E2121" w:rsidRPr="005C1816">
        <w:rPr>
          <w:rFonts w:ascii="Arial" w:eastAsia="Azo Sans Lt" w:hAnsi="Arial" w:cs="Arial"/>
          <w:lang w:val="pt-BR"/>
        </w:rPr>
        <w:t>u</w:t>
      </w:r>
      <w:r w:rsidRPr="005C1816">
        <w:rPr>
          <w:rFonts w:ascii="Arial" w:eastAsia="Azo Sans Lt" w:hAnsi="Arial" w:cs="Arial"/>
          <w:lang w:val="pt-BR"/>
        </w:rPr>
        <w:t>der cumprir as obrigações estabelecidas na ata, será facultado ao fornecedor requerer ao gerenciador</w:t>
      </w:r>
      <w:r w:rsidR="00371824" w:rsidRPr="005C1816">
        <w:rPr>
          <w:rFonts w:ascii="Arial" w:eastAsia="Azo Sans Lt" w:hAnsi="Arial" w:cs="Arial"/>
          <w:lang w:val="pt-BR"/>
        </w:rPr>
        <w:t>,</w:t>
      </w:r>
      <w:r w:rsidR="003E2121" w:rsidRPr="005C1816">
        <w:rPr>
          <w:rFonts w:ascii="Arial" w:eastAsia="Azo Sans Lt" w:hAnsi="Arial" w:cs="Arial"/>
          <w:lang w:val="pt-BR"/>
        </w:rPr>
        <w:t xml:space="preserve"> </w:t>
      </w:r>
      <w:r w:rsidRPr="005C1816">
        <w:rPr>
          <w:rFonts w:ascii="Arial" w:eastAsia="Azo Sans Lt" w:hAnsi="Arial" w:cs="Arial"/>
          <w:lang w:val="pt-BR"/>
        </w:rPr>
        <w:t xml:space="preserve">a alteração do preço registrado, </w:t>
      </w:r>
      <w:r w:rsidR="003E2121" w:rsidRPr="005C1816">
        <w:rPr>
          <w:rFonts w:ascii="Arial" w:eastAsia="Azo Sans Lt" w:hAnsi="Arial" w:cs="Arial"/>
          <w:b/>
          <w:bCs/>
          <w:u w:val="single"/>
        </w:rPr>
        <w:t xml:space="preserve">a ser protocolada </w:t>
      </w:r>
      <w:r w:rsidR="003E2121" w:rsidRPr="005C1816">
        <w:rPr>
          <w:rFonts w:ascii="Arial" w:eastAsia="Azo Sans Lt" w:hAnsi="Arial" w:cs="Arial"/>
          <w:b/>
          <w:bCs/>
          <w:u w:val="single"/>
        </w:rPr>
        <w:lastRenderedPageBreak/>
        <w:t xml:space="preserve">antes do pedido de fornecimento, </w:t>
      </w:r>
      <w:r w:rsidRPr="005C1816">
        <w:rPr>
          <w:rFonts w:ascii="Arial" w:eastAsia="Azo Sans Lt" w:hAnsi="Arial" w:cs="Arial"/>
          <w:lang w:val="pt-BR"/>
        </w:rPr>
        <w:t>mediante comprovação de fato superveniente que o impossibilite de cumprir o compromisso.</w:t>
      </w:r>
    </w:p>
    <w:p w14:paraId="1AF21082" w14:textId="348E10AB" w:rsidR="00FC79EC" w:rsidRPr="005C1816" w:rsidRDefault="00231572"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P</w:t>
      </w:r>
      <w:r w:rsidR="00FC79EC" w:rsidRPr="005C1816">
        <w:rPr>
          <w:rFonts w:ascii="Arial" w:eastAsia="Azo Sans Lt" w:hAnsi="Arial" w:cs="Arial"/>
          <w:lang w:val="pt-BR"/>
        </w:rPr>
        <w:t>ara fins do disposto no</w:t>
      </w:r>
      <w:r w:rsidRPr="005C1816">
        <w:rPr>
          <w:rFonts w:ascii="Arial" w:eastAsia="Azo Sans Lt" w:hAnsi="Arial" w:cs="Arial"/>
          <w:lang w:val="pt-BR"/>
        </w:rPr>
        <w:t xml:space="preserve"> subitem anterior</w:t>
      </w:r>
      <w:r w:rsidR="00FC79EC" w:rsidRPr="005C1816">
        <w:rPr>
          <w:rFonts w:ascii="Arial" w:eastAsia="Azo Sans Lt" w:hAnsi="Arial" w:cs="Arial"/>
          <w:lang w:val="pt-BR"/>
        </w:rPr>
        <w:t>, o fornecedor encaminhará, juntamente com o pedido de alteração, a documentação comprobatória ou a planilha de custos que demonstre a inviabilidade do preço registrado em relação às condições inicialmente pactuadas.</w:t>
      </w:r>
    </w:p>
    <w:p w14:paraId="0E9E821F" w14:textId="5AD11EE7"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Na hipótese de não comprovação da existência de fato superveniente que inviabilize o preço registrado, o pedido será indeferido pelo órgão ou pela entidade gerenciadora e o fornecedor deverá cumprir as obrigações estabelecidas na ata, sob pena de cancelamento do seu registro, sem prejuízo da aplicação das sanções previstas na Lei nº 14.133, de 2021, e na legislação aplicável.</w:t>
      </w:r>
    </w:p>
    <w:p w14:paraId="01EB8EB9" w14:textId="3F0BECD0" w:rsidR="00FC79EC" w:rsidRPr="005C1816" w:rsidRDefault="00FC79EC" w:rsidP="00A9074A">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Na hipótese de cancelamento do registro do fornecedor, </w:t>
      </w:r>
      <w:r w:rsidR="004025E1" w:rsidRPr="005C1816">
        <w:rPr>
          <w:rFonts w:ascii="Arial" w:eastAsia="Azo Sans Lt" w:hAnsi="Arial" w:cs="Arial"/>
          <w:lang w:val="pt-BR"/>
        </w:rPr>
        <w:t>o</w:t>
      </w:r>
      <w:r w:rsidRPr="005C1816">
        <w:rPr>
          <w:rFonts w:ascii="Arial" w:eastAsia="Azo Sans Lt" w:hAnsi="Arial" w:cs="Arial"/>
          <w:lang w:val="pt-BR"/>
        </w:rPr>
        <w:t xml:space="preserve"> gerenciador convocará os fornecedores do cadastro de reserva, na ordem de classificação, para verificar se aceitam manter seus preços registrados</w:t>
      </w:r>
      <w:r w:rsidR="004025E1" w:rsidRPr="005C1816">
        <w:rPr>
          <w:rFonts w:ascii="Arial" w:eastAsia="Azo Sans Lt" w:hAnsi="Arial" w:cs="Arial"/>
          <w:lang w:val="pt-BR"/>
        </w:rPr>
        <w:t>.</w:t>
      </w:r>
    </w:p>
    <w:p w14:paraId="5672B08E" w14:textId="6D70978A"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Se não obtiver êxito nas negociações, o órgão ou a entidade gerenciadora procederá ao cancelamento da ata de registro de preços, e adotará as medidas cabíveis para a obtenção da contratação mais vantajosa.</w:t>
      </w:r>
    </w:p>
    <w:p w14:paraId="65B299C1" w14:textId="4D3363BF"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Na hipótese de comprovação do disposto </w:t>
      </w:r>
      <w:r w:rsidR="004025E1" w:rsidRPr="005C1816">
        <w:rPr>
          <w:rFonts w:ascii="Arial" w:eastAsia="Azo Sans Lt" w:hAnsi="Arial" w:cs="Arial"/>
          <w:lang w:val="pt-BR"/>
        </w:rPr>
        <w:t>no subitem 6.2.2</w:t>
      </w:r>
      <w:r w:rsidRPr="005C1816">
        <w:rPr>
          <w:rFonts w:ascii="Arial" w:eastAsia="Azo Sans Lt" w:hAnsi="Arial" w:cs="Arial"/>
          <w:lang w:val="pt-BR"/>
        </w:rPr>
        <w:t xml:space="preserve"> o órgão ou a entidade gerenciadora atualizará o preço registrado, de acordo com a realidade dos valores praticados pelo mercado.</w:t>
      </w:r>
    </w:p>
    <w:p w14:paraId="1E4932B2" w14:textId="516858DA"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O órgão ou a entidade gerenciadora comunicará aos órgãos e às entidades que tiverem firmado contratos decorrentes da ata de registro de preços sobre a efetiva alteração do preço registrado, para que avaliem a necessidade de alteração contratual</w:t>
      </w:r>
      <w:r w:rsidR="004025E1" w:rsidRPr="005C1816">
        <w:rPr>
          <w:rFonts w:ascii="Arial" w:eastAsia="Azo Sans Lt" w:hAnsi="Arial" w:cs="Arial"/>
          <w:lang w:val="pt-BR"/>
        </w:rPr>
        <w:t>.</w:t>
      </w:r>
    </w:p>
    <w:p w14:paraId="4FD18C7B" w14:textId="77777777" w:rsidR="00AC6678" w:rsidRPr="005C1816" w:rsidRDefault="00AC6678" w:rsidP="00AC6678">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bookmarkStart w:id="3" w:name="_Hlk137543874"/>
      <w:r w:rsidRPr="005C1816">
        <w:rPr>
          <w:rFonts w:ascii="Arial" w:eastAsia="Azo Sans Lt" w:hAnsi="Arial" w:cs="Arial"/>
          <w:b/>
          <w:bCs/>
          <w:lang w:val="pt-BR"/>
        </w:rPr>
        <w:t>REMANEJAMENTO DAS QUANTIDADES REGISTRADAS NA ATA DE REGISTRO DE PREÇOS</w:t>
      </w:r>
    </w:p>
    <w:p w14:paraId="05261A30" w14:textId="77777777" w:rsidR="00AC6678" w:rsidRPr="005C1816" w:rsidRDefault="00AC6678" w:rsidP="00AC6678">
      <w:pPr>
        <w:pStyle w:val="Nivel2"/>
        <w:numPr>
          <w:ilvl w:val="1"/>
          <w:numId w:val="4"/>
        </w:numPr>
        <w:spacing w:line="360" w:lineRule="auto"/>
        <w:ind w:left="0" w:firstLine="0"/>
        <w:rPr>
          <w:sz w:val="22"/>
          <w:szCs w:val="22"/>
        </w:rPr>
      </w:pPr>
      <w:r w:rsidRPr="005C1816">
        <w:rPr>
          <w:rFonts w:eastAsia="Azo Sans Lt"/>
          <w:b/>
          <w:bCs/>
          <w:sz w:val="22"/>
          <w:szCs w:val="22"/>
        </w:rPr>
        <w:t xml:space="preserve"> </w:t>
      </w:r>
      <w:r w:rsidRPr="005C1816">
        <w:rPr>
          <w:sz w:val="22"/>
          <w:szCs w:val="22"/>
        </w:rPr>
        <w:t>As quan</w:t>
      </w:r>
      <w:r w:rsidRPr="005C1816">
        <w:rPr>
          <w:rFonts w:eastAsia="Arial"/>
          <w:sz w:val="22"/>
          <w:szCs w:val="22"/>
        </w:rPr>
        <w:t>ti</w:t>
      </w:r>
      <w:r w:rsidRPr="005C1816">
        <w:rPr>
          <w:sz w:val="22"/>
          <w:szCs w:val="22"/>
        </w:rPr>
        <w:t>dades previstas para os itens com preços registrados nas atas de registro de preços poderão ser remanejadas pelo órgão ou en</w:t>
      </w:r>
      <w:r w:rsidRPr="005C1816">
        <w:rPr>
          <w:rFonts w:eastAsia="Arial"/>
          <w:sz w:val="22"/>
          <w:szCs w:val="22"/>
        </w:rPr>
        <w:t>ti</w:t>
      </w:r>
      <w:r w:rsidRPr="005C1816">
        <w:rPr>
          <w:sz w:val="22"/>
          <w:szCs w:val="22"/>
        </w:rPr>
        <w:t>dade gerenciadora entre os órgãos ou as en</w:t>
      </w:r>
      <w:r w:rsidRPr="005C1816">
        <w:rPr>
          <w:rFonts w:eastAsia="Arial"/>
          <w:sz w:val="22"/>
          <w:szCs w:val="22"/>
        </w:rPr>
        <w:t>ti</w:t>
      </w:r>
      <w:r w:rsidRPr="005C1816">
        <w:rPr>
          <w:sz w:val="22"/>
          <w:szCs w:val="22"/>
        </w:rPr>
        <w:t>dades par</w:t>
      </w:r>
      <w:r w:rsidRPr="005C1816">
        <w:rPr>
          <w:rFonts w:eastAsia="Arial"/>
          <w:sz w:val="22"/>
          <w:szCs w:val="22"/>
        </w:rPr>
        <w:t>ti</w:t>
      </w:r>
      <w:r w:rsidRPr="005C1816">
        <w:rPr>
          <w:sz w:val="22"/>
          <w:szCs w:val="22"/>
        </w:rPr>
        <w:t>cipantes e não par</w:t>
      </w:r>
      <w:r w:rsidRPr="005C1816">
        <w:rPr>
          <w:rFonts w:eastAsia="Arial"/>
          <w:sz w:val="22"/>
          <w:szCs w:val="22"/>
        </w:rPr>
        <w:t>ti</w:t>
      </w:r>
      <w:r w:rsidRPr="005C1816">
        <w:rPr>
          <w:sz w:val="22"/>
          <w:szCs w:val="22"/>
        </w:rPr>
        <w:t>cipantes do registro de preços.</w:t>
      </w:r>
    </w:p>
    <w:p w14:paraId="21C7532B" w14:textId="77777777" w:rsidR="00AC6678" w:rsidRPr="005C1816" w:rsidRDefault="00AC6678" w:rsidP="00AC6678">
      <w:pPr>
        <w:pStyle w:val="Nivel2"/>
        <w:numPr>
          <w:ilvl w:val="1"/>
          <w:numId w:val="4"/>
        </w:numPr>
        <w:spacing w:line="360" w:lineRule="auto"/>
        <w:ind w:left="0" w:firstLine="0"/>
        <w:rPr>
          <w:sz w:val="22"/>
          <w:szCs w:val="22"/>
        </w:rPr>
      </w:pPr>
      <w:r w:rsidRPr="005C1816">
        <w:rPr>
          <w:sz w:val="22"/>
          <w:szCs w:val="22"/>
        </w:rPr>
        <w:t xml:space="preserve"> O remanejamento somente poderá ser feito:</w:t>
      </w:r>
    </w:p>
    <w:p w14:paraId="76CE6725" w14:textId="0A55B897" w:rsidR="00AC6678" w:rsidRPr="005C1816" w:rsidRDefault="00AC6678" w:rsidP="00AC6678">
      <w:pPr>
        <w:pStyle w:val="Nvel3"/>
        <w:numPr>
          <w:ilvl w:val="2"/>
          <w:numId w:val="4"/>
        </w:numPr>
        <w:spacing w:line="360" w:lineRule="auto"/>
        <w:ind w:left="284" w:firstLine="0"/>
        <w:rPr>
          <w:sz w:val="22"/>
          <w:szCs w:val="22"/>
        </w:rPr>
      </w:pPr>
      <w:r w:rsidRPr="005C1816">
        <w:rPr>
          <w:sz w:val="22"/>
          <w:szCs w:val="22"/>
        </w:rPr>
        <w:t>De órgão ou en</w:t>
      </w:r>
      <w:r w:rsidRPr="005C1816">
        <w:rPr>
          <w:rFonts w:eastAsia="Arial"/>
          <w:sz w:val="22"/>
          <w:szCs w:val="22"/>
        </w:rPr>
        <w:t>ti</w:t>
      </w:r>
      <w:r w:rsidRPr="005C1816">
        <w:rPr>
          <w:sz w:val="22"/>
          <w:szCs w:val="22"/>
        </w:rPr>
        <w:t>dade par</w:t>
      </w:r>
      <w:r w:rsidRPr="005C1816">
        <w:rPr>
          <w:rFonts w:eastAsia="Arial"/>
          <w:sz w:val="22"/>
          <w:szCs w:val="22"/>
        </w:rPr>
        <w:t>ti</w:t>
      </w:r>
      <w:r w:rsidRPr="005C1816">
        <w:rPr>
          <w:sz w:val="22"/>
          <w:szCs w:val="22"/>
        </w:rPr>
        <w:t>cipante para órgão ou en</w:t>
      </w:r>
      <w:r w:rsidRPr="005C1816">
        <w:rPr>
          <w:rFonts w:eastAsia="Arial"/>
          <w:sz w:val="22"/>
          <w:szCs w:val="22"/>
        </w:rPr>
        <w:t>ti</w:t>
      </w:r>
      <w:r w:rsidRPr="005C1816">
        <w:rPr>
          <w:sz w:val="22"/>
          <w:szCs w:val="22"/>
        </w:rPr>
        <w:t>dade par</w:t>
      </w:r>
      <w:r w:rsidRPr="005C1816">
        <w:rPr>
          <w:rFonts w:eastAsia="Arial"/>
          <w:sz w:val="22"/>
          <w:szCs w:val="22"/>
        </w:rPr>
        <w:t>ti</w:t>
      </w:r>
      <w:r w:rsidRPr="005C1816">
        <w:rPr>
          <w:sz w:val="22"/>
          <w:szCs w:val="22"/>
        </w:rPr>
        <w:t xml:space="preserve">cipante; </w:t>
      </w:r>
    </w:p>
    <w:p w14:paraId="30EF141C" w14:textId="77777777" w:rsidR="00AC6678" w:rsidRPr="005C1816" w:rsidRDefault="00AC6678" w:rsidP="00AC6678">
      <w:pPr>
        <w:pStyle w:val="Nivel2"/>
        <w:numPr>
          <w:ilvl w:val="1"/>
          <w:numId w:val="4"/>
        </w:numPr>
        <w:spacing w:line="360" w:lineRule="auto"/>
        <w:ind w:left="0" w:firstLine="0"/>
        <w:rPr>
          <w:sz w:val="22"/>
          <w:szCs w:val="22"/>
        </w:rPr>
      </w:pPr>
      <w:r w:rsidRPr="005C1816">
        <w:rPr>
          <w:sz w:val="22"/>
          <w:szCs w:val="22"/>
        </w:rPr>
        <w:lastRenderedPageBreak/>
        <w:t>O órgão ou en</w:t>
      </w:r>
      <w:r w:rsidRPr="005C1816">
        <w:rPr>
          <w:rFonts w:eastAsia="Arial"/>
          <w:sz w:val="22"/>
          <w:szCs w:val="22"/>
        </w:rPr>
        <w:t>ti</w:t>
      </w:r>
      <w:r w:rsidRPr="005C1816">
        <w:rPr>
          <w:sz w:val="22"/>
          <w:szCs w:val="22"/>
        </w:rPr>
        <w:t>dade gerenciadora que tiver es</w:t>
      </w:r>
      <w:r w:rsidRPr="005C1816">
        <w:rPr>
          <w:rFonts w:eastAsia="Arial"/>
          <w:sz w:val="22"/>
          <w:szCs w:val="22"/>
        </w:rPr>
        <w:t>ti</w:t>
      </w:r>
      <w:r w:rsidRPr="005C1816">
        <w:rPr>
          <w:sz w:val="22"/>
          <w:szCs w:val="22"/>
        </w:rPr>
        <w:t>mado as quan</w:t>
      </w:r>
      <w:r w:rsidRPr="005C1816">
        <w:rPr>
          <w:rFonts w:eastAsia="Arial"/>
          <w:sz w:val="22"/>
          <w:szCs w:val="22"/>
        </w:rPr>
        <w:t>ti</w:t>
      </w:r>
      <w:r w:rsidRPr="005C1816">
        <w:rPr>
          <w:sz w:val="22"/>
          <w:szCs w:val="22"/>
        </w:rPr>
        <w:t>dades que pretende contratar será considerado participante para efeito do remanejamento.</w:t>
      </w:r>
      <w:bookmarkStart w:id="4" w:name="gerenciador_estimador_é_partic_em_remane"/>
      <w:bookmarkEnd w:id="4"/>
    </w:p>
    <w:p w14:paraId="4E149C35" w14:textId="4B895A52" w:rsidR="00AC6678" w:rsidRPr="005C1816" w:rsidRDefault="00AC6678" w:rsidP="00AC6678">
      <w:pPr>
        <w:pStyle w:val="Nivel2"/>
        <w:numPr>
          <w:ilvl w:val="1"/>
          <w:numId w:val="4"/>
        </w:numPr>
        <w:spacing w:line="360" w:lineRule="auto"/>
        <w:ind w:left="0" w:firstLine="0"/>
        <w:rPr>
          <w:sz w:val="22"/>
          <w:szCs w:val="22"/>
        </w:rPr>
      </w:pPr>
      <w:r w:rsidRPr="005C1816">
        <w:rPr>
          <w:sz w:val="22"/>
          <w:szCs w:val="22"/>
        </w:rPr>
        <w:t>Competirá ao órgão ou à en</w:t>
      </w:r>
      <w:r w:rsidRPr="005C1816">
        <w:rPr>
          <w:rFonts w:eastAsia="Arial"/>
          <w:sz w:val="22"/>
          <w:szCs w:val="22"/>
        </w:rPr>
        <w:t>ti</w:t>
      </w:r>
      <w:r w:rsidRPr="005C1816">
        <w:rPr>
          <w:sz w:val="22"/>
          <w:szCs w:val="22"/>
        </w:rPr>
        <w:t>dade gerenciadora autorizar o remanejamento solicitado, com a redução do quan</w:t>
      </w:r>
      <w:r w:rsidRPr="005C1816">
        <w:rPr>
          <w:rFonts w:eastAsia="Arial"/>
          <w:sz w:val="22"/>
          <w:szCs w:val="22"/>
        </w:rPr>
        <w:t>ti</w:t>
      </w:r>
      <w:r w:rsidRPr="005C1816">
        <w:rPr>
          <w:sz w:val="22"/>
          <w:szCs w:val="22"/>
        </w:rPr>
        <w:t>ta</w:t>
      </w:r>
      <w:r w:rsidRPr="005C1816">
        <w:rPr>
          <w:rFonts w:eastAsia="Arial"/>
          <w:sz w:val="22"/>
          <w:szCs w:val="22"/>
        </w:rPr>
        <w:t>ti</w:t>
      </w:r>
      <w:r w:rsidRPr="005C1816">
        <w:rPr>
          <w:sz w:val="22"/>
          <w:szCs w:val="22"/>
        </w:rPr>
        <w:t>vo inicialmente informado pelo órgão ou pela en</w:t>
      </w:r>
      <w:r w:rsidRPr="005C1816">
        <w:rPr>
          <w:rFonts w:eastAsia="Arial"/>
          <w:sz w:val="22"/>
          <w:szCs w:val="22"/>
        </w:rPr>
        <w:t>ti</w:t>
      </w:r>
      <w:r w:rsidRPr="005C1816">
        <w:rPr>
          <w:sz w:val="22"/>
          <w:szCs w:val="22"/>
        </w:rPr>
        <w:t>dade par</w:t>
      </w:r>
      <w:r w:rsidRPr="005C1816">
        <w:rPr>
          <w:rFonts w:eastAsia="Arial"/>
          <w:sz w:val="22"/>
          <w:szCs w:val="22"/>
        </w:rPr>
        <w:t>ti</w:t>
      </w:r>
      <w:r w:rsidRPr="005C1816">
        <w:rPr>
          <w:sz w:val="22"/>
          <w:szCs w:val="22"/>
        </w:rPr>
        <w:t>cipante, desde que haja prévia anuência do órgão ou da en</w:t>
      </w:r>
      <w:r w:rsidRPr="005C1816">
        <w:rPr>
          <w:rFonts w:eastAsia="Arial"/>
          <w:sz w:val="22"/>
          <w:szCs w:val="22"/>
        </w:rPr>
        <w:t>ti</w:t>
      </w:r>
      <w:r w:rsidRPr="005C1816">
        <w:rPr>
          <w:sz w:val="22"/>
          <w:szCs w:val="22"/>
        </w:rPr>
        <w:t>dade que sofrer redução dos quantitativos informados.</w:t>
      </w:r>
    </w:p>
    <w:p w14:paraId="2CBA9277" w14:textId="5127A043" w:rsidR="0009398B" w:rsidRPr="005C1816" w:rsidRDefault="00E71A1D" w:rsidP="006C7B2A">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CANCELAMENTO DO REGISTRO DO FORNECEDOR E DOS PREÇOS REGISTRADOS</w:t>
      </w:r>
    </w:p>
    <w:bookmarkEnd w:id="3"/>
    <w:p w14:paraId="4FF14EC0" w14:textId="00168E0C" w:rsidR="00E71A1D" w:rsidRPr="005C1816" w:rsidRDefault="00E71A1D" w:rsidP="00371824">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b/>
          <w:bCs/>
          <w:lang w:val="pt-BR"/>
        </w:rPr>
      </w:pPr>
      <w:r w:rsidRPr="005C1816">
        <w:rPr>
          <w:rFonts w:ascii="Arial" w:eastAsia="Azo Sans Lt" w:hAnsi="Arial" w:cs="Arial"/>
          <w:b/>
          <w:bCs/>
          <w:lang w:val="pt-BR"/>
        </w:rPr>
        <w:t>Cancelamento do registro do fornecedor</w:t>
      </w:r>
    </w:p>
    <w:p w14:paraId="23E8911D" w14:textId="3E4FD7C7" w:rsidR="00E71A1D" w:rsidRPr="005C1816" w:rsidRDefault="00A64CAD" w:rsidP="00371824">
      <w:pPr>
        <w:numPr>
          <w:ilvl w:val="2"/>
          <w:numId w:val="4"/>
        </w:numPr>
        <w:tabs>
          <w:tab w:val="left" w:pos="709"/>
          <w:tab w:val="left" w:pos="1134"/>
          <w:tab w:val="left" w:pos="4913"/>
          <w:tab w:val="left" w:pos="9691"/>
        </w:tabs>
        <w:spacing w:before="113" w:after="120" w:line="360" w:lineRule="auto"/>
        <w:ind w:left="993" w:right="119"/>
        <w:jc w:val="both"/>
        <w:rPr>
          <w:rFonts w:ascii="Arial" w:eastAsia="Azo Sans Lt" w:hAnsi="Arial" w:cs="Arial"/>
          <w:lang w:val="pt-BR"/>
        </w:rPr>
      </w:pPr>
      <w:r w:rsidRPr="005C1816">
        <w:rPr>
          <w:rFonts w:ascii="Arial" w:eastAsia="Azo Sans Lt" w:hAnsi="Arial" w:cs="Arial"/>
          <w:lang w:val="pt-BR"/>
        </w:rPr>
        <w:t xml:space="preserve">- </w:t>
      </w:r>
      <w:r w:rsidR="00E71A1D" w:rsidRPr="005C1816">
        <w:rPr>
          <w:rFonts w:ascii="Arial" w:eastAsia="Azo Sans Lt" w:hAnsi="Arial" w:cs="Arial"/>
          <w:lang w:val="pt-BR"/>
        </w:rPr>
        <w:t xml:space="preserve">O registro do fornecedor poderá ser cancelado pelo órgão ou pela entidade gerenciadora, quando o fornecedor: </w:t>
      </w:r>
    </w:p>
    <w:p w14:paraId="4625061E" w14:textId="77777777" w:rsidR="00E71A1D" w:rsidRPr="005C1816" w:rsidRDefault="00A64CAD" w:rsidP="006C7B2A">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 </w:t>
      </w:r>
      <w:r w:rsidR="00E71A1D" w:rsidRPr="005C1816">
        <w:rPr>
          <w:rFonts w:ascii="Arial" w:eastAsia="Azo Sans Lt" w:hAnsi="Arial" w:cs="Arial"/>
          <w:lang w:val="pt-BR"/>
        </w:rPr>
        <w:t xml:space="preserve">descumprir as condições da ata de registro de preços sem motivo justificado; </w:t>
      </w:r>
    </w:p>
    <w:p w14:paraId="15D2FD0B" w14:textId="60B826D3" w:rsidR="00E71A1D" w:rsidRPr="005C1816" w:rsidRDefault="00E71A1D" w:rsidP="006C7B2A">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não retirar a nota de empenho, ou instrumento equivalente, no prazo estabelecido pela Administração sem justificativa razoável;</w:t>
      </w:r>
    </w:p>
    <w:p w14:paraId="13B668BD" w14:textId="28073E01" w:rsidR="00E71A1D" w:rsidRPr="005C1816" w:rsidRDefault="00E71A1D" w:rsidP="006C7B2A">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sofrer sanção prevista nos </w:t>
      </w:r>
      <w:hyperlink r:id="rId8" w:anchor="art156iii" w:history="1">
        <w:r w:rsidRPr="005C1816">
          <w:rPr>
            <w:rFonts w:ascii="Arial" w:eastAsia="Azo Sans Lt" w:hAnsi="Arial" w:cs="Arial"/>
            <w:lang w:val="pt-BR"/>
          </w:rPr>
          <w:t>incisos III </w:t>
        </w:r>
      </w:hyperlink>
      <w:r w:rsidRPr="005C1816">
        <w:rPr>
          <w:rFonts w:ascii="Arial" w:eastAsia="Azo Sans Lt" w:hAnsi="Arial" w:cs="Arial"/>
          <w:lang w:val="pt-BR"/>
        </w:rPr>
        <w:t>ou </w:t>
      </w:r>
      <w:hyperlink r:id="rId9" w:anchor="art156iv" w:history="1">
        <w:r w:rsidRPr="005C1816">
          <w:rPr>
            <w:rFonts w:ascii="Arial" w:eastAsia="Azo Sans Lt" w:hAnsi="Arial" w:cs="Arial"/>
            <w:lang w:val="pt-BR"/>
          </w:rPr>
          <w:t>IV do caput do art. 156 da Lei nº 14.133, de 2021.</w:t>
        </w:r>
      </w:hyperlink>
    </w:p>
    <w:p w14:paraId="38E263E3" w14:textId="025C93BC" w:rsidR="00E71A1D" w:rsidRPr="0024205F"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Na hipótese prevista no subitem </w:t>
      </w:r>
      <w:r w:rsidR="00371824" w:rsidRPr="005C1816">
        <w:rPr>
          <w:rFonts w:ascii="Arial" w:eastAsia="Azo Sans Lt" w:hAnsi="Arial" w:cs="Arial"/>
          <w:lang w:val="pt-BR"/>
        </w:rPr>
        <w:t>anterior,</w:t>
      </w:r>
      <w:r w:rsidRPr="005C1816">
        <w:rPr>
          <w:rFonts w:ascii="Arial" w:eastAsia="Azo Sans Lt" w:hAnsi="Arial" w:cs="Arial"/>
          <w:lang w:val="pt-BR"/>
        </w:rPr>
        <w:t xml:space="preserve"> caso a penalidade aplicada ao fornecedor não ultrapasse o prazo de vi</w:t>
      </w:r>
      <w:r w:rsidRPr="0024205F">
        <w:rPr>
          <w:rFonts w:ascii="Arial" w:eastAsia="Azo Sans Lt" w:hAnsi="Arial" w:cs="Arial"/>
          <w:lang w:val="pt-BR"/>
        </w:rPr>
        <w:t>gência da ata de registro de preços, o órgão ou a entidade gerenciadora poderá, mediante decisão fundamentada, decidir pela manutenção do registro de preços, vedadas novas contratações derivadas da ata enquanto perdurarem os efeitos da sanção.</w:t>
      </w:r>
    </w:p>
    <w:p w14:paraId="7196C13E" w14:textId="38E5B6BB" w:rsidR="00E71A1D" w:rsidRPr="0024205F"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24205F">
        <w:rPr>
          <w:rFonts w:ascii="Arial" w:eastAsia="Azo Sans Lt" w:hAnsi="Arial" w:cs="Arial"/>
          <w:lang w:val="pt-BR"/>
        </w:rPr>
        <w:t xml:space="preserve">- O cancelamento do registro nas hipóteses previstas no subitem </w:t>
      </w:r>
      <w:r w:rsidR="00DB07C9" w:rsidRPr="0024205F">
        <w:rPr>
          <w:rFonts w:ascii="Arial" w:eastAsia="Azo Sans Lt" w:hAnsi="Arial" w:cs="Arial"/>
          <w:lang w:val="pt-BR"/>
        </w:rPr>
        <w:t>8</w:t>
      </w:r>
      <w:r w:rsidRPr="0024205F">
        <w:rPr>
          <w:rFonts w:ascii="Arial" w:eastAsia="Azo Sans Lt" w:hAnsi="Arial" w:cs="Arial"/>
          <w:lang w:val="pt-BR"/>
        </w:rPr>
        <w:t>.1 será formalizado por despacho do órgão ou da entidade gerenciadora, garantidos os princípios do contraditório e da ampla defesa.</w:t>
      </w:r>
    </w:p>
    <w:p w14:paraId="327CA27C" w14:textId="7122802C" w:rsidR="00E71A1D" w:rsidRPr="0024205F"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24205F">
        <w:rPr>
          <w:rFonts w:ascii="Arial" w:eastAsia="Azo Sans Lt" w:hAnsi="Arial" w:cs="Arial"/>
          <w:lang w:val="pt-BR"/>
        </w:rPr>
        <w:t>- Na hipótese de cancelamento do registro do fornecedor, o órgão ou a entidade gerenciadora poderá convocar os licitantes que compõem o cadastro de reserva, observada a ordem de classificação.</w:t>
      </w:r>
    </w:p>
    <w:p w14:paraId="539BFAD0" w14:textId="4E7FDF4F" w:rsidR="00E71A1D" w:rsidRPr="0024205F" w:rsidRDefault="00E71A1D" w:rsidP="00371824">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b/>
          <w:bCs/>
          <w:lang w:val="pt-BR"/>
        </w:rPr>
      </w:pPr>
      <w:r w:rsidRPr="0024205F">
        <w:rPr>
          <w:rFonts w:ascii="Arial" w:eastAsia="Azo Sans Lt" w:hAnsi="Arial" w:cs="Arial"/>
          <w:b/>
          <w:bCs/>
          <w:lang w:val="pt-BR"/>
        </w:rPr>
        <w:t>Cancelamento dos preços registrados</w:t>
      </w:r>
    </w:p>
    <w:p w14:paraId="1AA6B351" w14:textId="07350298" w:rsidR="00E71A1D" w:rsidRPr="0024205F" w:rsidRDefault="00E71A1D" w:rsidP="00371824">
      <w:pPr>
        <w:numPr>
          <w:ilvl w:val="2"/>
          <w:numId w:val="4"/>
        </w:numPr>
        <w:tabs>
          <w:tab w:val="left" w:pos="709"/>
          <w:tab w:val="left" w:pos="1134"/>
          <w:tab w:val="left" w:pos="4913"/>
          <w:tab w:val="left" w:pos="9691"/>
        </w:tabs>
        <w:spacing w:before="113" w:after="120" w:line="360" w:lineRule="auto"/>
        <w:ind w:left="993" w:right="119"/>
        <w:jc w:val="both"/>
        <w:rPr>
          <w:rFonts w:ascii="Arial" w:eastAsia="Azo Sans Lt" w:hAnsi="Arial" w:cs="Arial"/>
          <w:lang w:val="pt-BR"/>
        </w:rPr>
      </w:pPr>
      <w:r w:rsidRPr="0024205F">
        <w:rPr>
          <w:rFonts w:ascii="Arial" w:eastAsia="Azo Sans Lt" w:hAnsi="Arial" w:cs="Arial"/>
          <w:lang w:val="pt-BR"/>
        </w:rPr>
        <w:t>- O cancelamento dos preços registrados poderá ser realizado pelo gerenciador, em determinada ata de registro de preços, total ou parcialmente, nas seguintes hipóteses, desde que devidamente comprovadas e justificadas:</w:t>
      </w:r>
    </w:p>
    <w:p w14:paraId="17B12B42" w14:textId="512EF20B" w:rsidR="00E71A1D" w:rsidRPr="0024205F"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24205F">
        <w:rPr>
          <w:rFonts w:ascii="Arial" w:eastAsia="Azo Sans Lt" w:hAnsi="Arial" w:cs="Arial"/>
          <w:lang w:val="pt-BR"/>
        </w:rPr>
        <w:t>- por razão de interesse público; </w:t>
      </w:r>
    </w:p>
    <w:p w14:paraId="110871C8" w14:textId="2151ECD5" w:rsidR="00E71A1D" w:rsidRPr="0024205F"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24205F">
        <w:rPr>
          <w:rFonts w:ascii="Arial" w:eastAsia="Azo Sans Lt" w:hAnsi="Arial" w:cs="Arial"/>
          <w:lang w:val="pt-BR"/>
        </w:rPr>
        <w:lastRenderedPageBreak/>
        <w:t>- a pedido do fornecedor, decorrente de caso fortuito ou força maior; ou</w:t>
      </w:r>
    </w:p>
    <w:p w14:paraId="5EF76F75" w14:textId="2C721357" w:rsidR="00E71A1D" w:rsidRPr="0024205F"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24205F">
        <w:rPr>
          <w:rFonts w:ascii="Arial" w:eastAsia="Azo Sans Lt" w:hAnsi="Arial" w:cs="Arial"/>
          <w:lang w:val="pt-BR"/>
        </w:rPr>
        <w:t xml:space="preserve">- se não houver êxito nas negociações, nos termos do disposto no </w:t>
      </w:r>
      <w:r w:rsidR="00371824" w:rsidRPr="0024205F">
        <w:rPr>
          <w:rFonts w:ascii="Arial" w:eastAsia="Azo Sans Lt" w:hAnsi="Arial" w:cs="Arial"/>
          <w:lang w:val="pt-BR"/>
        </w:rPr>
        <w:t>subitem 6.2</w:t>
      </w:r>
    </w:p>
    <w:p w14:paraId="0F6587D0" w14:textId="1E815635" w:rsidR="0009398B" w:rsidRPr="005C1816" w:rsidRDefault="00A40F3E"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24205F">
        <w:rPr>
          <w:rFonts w:ascii="Arial" w:eastAsia="Azo Sans Lt" w:hAnsi="Arial" w:cs="Arial"/>
          <w:lang w:val="pt-BR"/>
        </w:rPr>
        <w:t>A</w:t>
      </w:r>
      <w:r w:rsidR="00A64CAD" w:rsidRPr="0024205F">
        <w:rPr>
          <w:rFonts w:ascii="Arial" w:eastAsia="Azo Sans Lt" w:hAnsi="Arial" w:cs="Arial"/>
          <w:lang w:val="pt-BR"/>
        </w:rPr>
        <w:t xml:space="preserve"> pedido do próprio, quando comprovar estar impossibilitado de cumprir as exigências da ata, pela ocorrência de </w:t>
      </w:r>
      <w:r w:rsidR="00A64CAD" w:rsidRPr="005C1816">
        <w:rPr>
          <w:rFonts w:ascii="Arial" w:eastAsia="Azo Sans Lt" w:hAnsi="Arial" w:cs="Arial"/>
          <w:lang w:val="pt-BR"/>
        </w:rPr>
        <w:t>fato superveniente que venha comprometer a perfeita execução contratual, decorrente de caso fortuito ou de força maior devidamente comprovado;</w:t>
      </w:r>
    </w:p>
    <w:p w14:paraId="323600C1" w14:textId="77777777" w:rsidR="00731C95" w:rsidRPr="005C1816" w:rsidRDefault="00731C95" w:rsidP="00477DBE">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bookmarkStart w:id="5" w:name="_Hlk62746833"/>
      <w:r w:rsidRPr="005C1816">
        <w:rPr>
          <w:rFonts w:ascii="Arial" w:eastAsia="Azo Sans Lt" w:hAnsi="Arial" w:cs="Arial"/>
          <w:b/>
          <w:bCs/>
          <w:lang w:val="pt-BR"/>
        </w:rPr>
        <w:t>DAS PENALIDADES</w:t>
      </w:r>
    </w:p>
    <w:bookmarkEnd w:id="5"/>
    <w:p w14:paraId="24836345" w14:textId="14B6696A" w:rsidR="00F0117C" w:rsidRPr="005C1816" w:rsidRDefault="001145B4" w:rsidP="00477DBE">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 xml:space="preserve">- </w:t>
      </w:r>
      <w:r w:rsidR="00D054D8" w:rsidRPr="005C1816">
        <w:rPr>
          <w:rFonts w:ascii="Arial" w:eastAsia="Azo Sans Lt" w:hAnsi="Arial" w:cs="Arial"/>
          <w:lang w:val="pt-BR"/>
        </w:rPr>
        <w:t xml:space="preserve"> </w:t>
      </w:r>
      <w:r w:rsidR="00F0117C" w:rsidRPr="005C1816">
        <w:rPr>
          <w:rFonts w:ascii="Arial" w:eastAsia="Azo Sans Lt" w:hAnsi="Arial" w:cs="Arial"/>
          <w:lang w:val="pt-BR"/>
        </w:rPr>
        <w:t>O descumprimento da Ata de Registro de Preços ensejará aplicação das penalidades estabelecidas no Edital</w:t>
      </w:r>
      <w:r w:rsidR="00C60F03" w:rsidRPr="005C1816">
        <w:rPr>
          <w:rFonts w:ascii="Arial" w:eastAsia="Azo Sans Lt" w:hAnsi="Arial" w:cs="Arial"/>
          <w:lang w:val="pt-BR"/>
        </w:rPr>
        <w:t xml:space="preserve"> e na Lei 14.133/2021</w:t>
      </w:r>
      <w:r w:rsidR="00F0117C" w:rsidRPr="005C1816">
        <w:rPr>
          <w:rFonts w:ascii="Arial" w:eastAsia="Azo Sans Lt" w:hAnsi="Arial" w:cs="Arial"/>
          <w:lang w:val="pt-BR"/>
        </w:rPr>
        <w:t>.</w:t>
      </w:r>
    </w:p>
    <w:p w14:paraId="07A69246" w14:textId="77777777" w:rsidR="00146622" w:rsidRPr="005C1816" w:rsidRDefault="00F0117C" w:rsidP="00146622">
      <w:pPr>
        <w:numPr>
          <w:ilvl w:val="2"/>
          <w:numId w:val="4"/>
        </w:numPr>
        <w:tabs>
          <w:tab w:val="left" w:pos="489"/>
          <w:tab w:val="left" w:pos="709"/>
          <w:tab w:val="left" w:pos="1276"/>
          <w:tab w:val="left" w:pos="4913"/>
          <w:tab w:val="left" w:pos="9691"/>
        </w:tabs>
        <w:spacing w:before="113" w:after="120" w:line="360" w:lineRule="auto"/>
        <w:ind w:left="0" w:right="119" w:firstLine="0"/>
        <w:jc w:val="both"/>
        <w:rPr>
          <w:rFonts w:ascii="Arial" w:eastAsia="Azo Sans Lt" w:hAnsi="Arial" w:cs="Arial"/>
          <w:lang w:val="pt-BR"/>
        </w:rPr>
      </w:pPr>
      <w:r w:rsidRPr="005C1816">
        <w:rPr>
          <w:rFonts w:ascii="Arial" w:eastAsia="Azo Sans Lt" w:hAnsi="Arial" w:cs="Arial"/>
          <w:lang w:val="pt-BR"/>
        </w:rPr>
        <w:t xml:space="preserve">As sanções do item acima também se aplicam aos integrantes do cadastro de reserva, em pregão para registro de preços que, convocados, não honrarem o compromisso assumido injustificadamente, </w:t>
      </w:r>
      <w:r w:rsidR="00146622" w:rsidRPr="005C1816">
        <w:rPr>
          <w:rFonts w:ascii="Arial" w:eastAsia="Azo Sans Lt" w:hAnsi="Arial" w:cs="Arial"/>
          <w:lang w:val="pt-BR"/>
        </w:rPr>
        <w:t xml:space="preserve">após terem assinado a ata. </w:t>
      </w:r>
    </w:p>
    <w:p w14:paraId="68416BE3" w14:textId="1C46294D" w:rsidR="00F0117C" w:rsidRPr="005C1816" w:rsidRDefault="00F0117C" w:rsidP="00C90B26">
      <w:pPr>
        <w:numPr>
          <w:ilvl w:val="2"/>
          <w:numId w:val="4"/>
        </w:numPr>
        <w:tabs>
          <w:tab w:val="left" w:pos="489"/>
          <w:tab w:val="left" w:pos="709"/>
          <w:tab w:val="left" w:pos="1276"/>
          <w:tab w:val="left" w:pos="4913"/>
          <w:tab w:val="left" w:pos="9691"/>
        </w:tabs>
        <w:spacing w:before="113" w:after="120" w:line="360" w:lineRule="auto"/>
        <w:ind w:left="0" w:right="119" w:firstLine="0"/>
        <w:jc w:val="both"/>
        <w:rPr>
          <w:rFonts w:ascii="Arial" w:eastAsia="Azo Sans Lt" w:hAnsi="Arial" w:cs="Arial"/>
          <w:lang w:val="pt-BR"/>
        </w:rPr>
      </w:pPr>
      <w:r w:rsidRPr="005C1816">
        <w:rPr>
          <w:rFonts w:ascii="Arial" w:eastAsia="Azo Sans Lt" w:hAnsi="Arial" w:cs="Arial"/>
          <w:lang w:val="pt-BR"/>
        </w:rPr>
        <w:t>É da competência do órgão gerenciador a aplicação das penalidades decorrentes do descumprimento do pactuado nesta ata de registro de preço</w:t>
      </w:r>
      <w:r w:rsidR="003362CB" w:rsidRPr="005C1816">
        <w:rPr>
          <w:rFonts w:ascii="Arial" w:eastAsia="Azo Sans Lt" w:hAnsi="Arial" w:cs="Arial"/>
          <w:lang w:val="pt-BR"/>
        </w:rPr>
        <w:t>,</w:t>
      </w:r>
      <w:r w:rsidRPr="005C1816">
        <w:rPr>
          <w:rFonts w:ascii="Arial" w:eastAsia="Azo Sans Lt" w:hAnsi="Arial" w:cs="Arial"/>
          <w:lang w:val="pt-BR"/>
        </w:rPr>
        <w:t xml:space="preserve"> exceto nas hipóteses em que o descumprimento disser respeito às contratações dos órgãos participantes, caso no qual caberá ao respectivo órgão participante a aplicação da penalidade</w:t>
      </w:r>
      <w:r w:rsidR="003362CB" w:rsidRPr="005C1816">
        <w:rPr>
          <w:rFonts w:ascii="Arial" w:eastAsia="Azo Sans Lt" w:hAnsi="Arial" w:cs="Arial"/>
          <w:lang w:val="pt-BR"/>
        </w:rPr>
        <w:t>.</w:t>
      </w:r>
    </w:p>
    <w:p w14:paraId="30D4D655" w14:textId="07317BDE" w:rsidR="00F0117C" w:rsidRPr="005C1816" w:rsidRDefault="00F0117C" w:rsidP="00867CD9">
      <w:pPr>
        <w:numPr>
          <w:ilvl w:val="2"/>
          <w:numId w:val="4"/>
        </w:numPr>
        <w:tabs>
          <w:tab w:val="left" w:pos="489"/>
          <w:tab w:val="left" w:pos="709"/>
          <w:tab w:val="left" w:pos="1276"/>
          <w:tab w:val="left" w:pos="4913"/>
          <w:tab w:val="left" w:pos="9691"/>
        </w:tabs>
        <w:spacing w:before="113" w:after="120" w:line="360" w:lineRule="auto"/>
        <w:ind w:left="0" w:right="119" w:firstLine="0"/>
        <w:jc w:val="both"/>
        <w:rPr>
          <w:rFonts w:ascii="Arial" w:eastAsia="Azo Sans Lt" w:hAnsi="Arial" w:cs="Arial"/>
          <w:lang w:val="pt-BR"/>
        </w:rPr>
      </w:pPr>
      <w:r w:rsidRPr="005C1816">
        <w:rPr>
          <w:rFonts w:ascii="Arial" w:eastAsia="Azo Sans Lt" w:hAnsi="Arial" w:cs="Arial"/>
          <w:lang w:val="pt-BR"/>
        </w:rPr>
        <w:t>O órgão participante deverá comunicar ao órgão gerenciador qualquer das ocorrências previstas</w:t>
      </w:r>
      <w:r w:rsidR="00146622" w:rsidRPr="005C1816">
        <w:rPr>
          <w:rFonts w:ascii="Arial" w:eastAsia="Azo Sans Lt" w:hAnsi="Arial" w:cs="Arial"/>
          <w:lang w:val="pt-BR"/>
        </w:rPr>
        <w:t xml:space="preserve">, </w:t>
      </w:r>
      <w:r w:rsidRPr="005C1816">
        <w:rPr>
          <w:rFonts w:ascii="Arial" w:eastAsia="Azo Sans Lt" w:hAnsi="Arial" w:cs="Arial"/>
          <w:lang w:val="pt-BR"/>
        </w:rPr>
        <w:t>dada a necessidade de instauração de procedimento para cancelamento do registro do fornecedor.</w:t>
      </w:r>
    </w:p>
    <w:p w14:paraId="746FB0ED" w14:textId="66E68A8E" w:rsidR="0009398B" w:rsidRPr="005C1816" w:rsidRDefault="00A64CAD" w:rsidP="003D7933">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CONDIÇOES GERAIS</w:t>
      </w:r>
    </w:p>
    <w:p w14:paraId="64B8C1BC" w14:textId="37210483" w:rsidR="00F261DA" w:rsidRPr="005C1816" w:rsidRDefault="00F261DA" w:rsidP="003D7933">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As condições gerais do fornecimento, tais como os prazos para entrega e recebimento do objeto, as obrigações da Administração e do fornecedor registrado, penalidades e demais condições do ajuste, encontram-se definidos no Termo de Referência</w:t>
      </w:r>
      <w:r w:rsidR="00E23508" w:rsidRPr="005C1816">
        <w:rPr>
          <w:rFonts w:ascii="Arial" w:eastAsia="Azo Sans Lt" w:hAnsi="Arial" w:cs="Arial"/>
          <w:lang w:val="pt-BR"/>
        </w:rPr>
        <w:t xml:space="preserve"> – Anexo I do edital.</w:t>
      </w:r>
    </w:p>
    <w:p w14:paraId="5F9B47F7" w14:textId="6862FB84" w:rsidR="00F261DA" w:rsidRPr="005C1816" w:rsidRDefault="00F261DA" w:rsidP="003D7933">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 xml:space="preserve">É vedado efetuar acréscimos nos quantitativos fixados nesta ata de registro de preços, inclusive o acréscimo de que trata </w:t>
      </w:r>
      <w:r w:rsidR="00811BF4" w:rsidRPr="005C1816">
        <w:rPr>
          <w:rFonts w:ascii="Arial" w:eastAsia="Azo Sans Lt" w:hAnsi="Arial" w:cs="Arial"/>
          <w:lang w:val="pt-BR"/>
        </w:rPr>
        <w:t>art</w:t>
      </w:r>
      <w:r w:rsidR="003E55C7">
        <w:rPr>
          <w:rFonts w:ascii="Arial" w:eastAsia="Azo Sans Lt" w:hAnsi="Arial" w:cs="Arial"/>
          <w:lang w:val="pt-BR"/>
        </w:rPr>
        <w:t>.</w:t>
      </w:r>
      <w:r w:rsidR="00811BF4" w:rsidRPr="005C1816">
        <w:rPr>
          <w:rFonts w:ascii="Arial" w:eastAsia="Azo Sans Lt" w:hAnsi="Arial" w:cs="Arial"/>
          <w:lang w:val="pt-BR"/>
        </w:rPr>
        <w:t xml:space="preserve"> 124 da Lei nº 14.133 / 2021</w:t>
      </w:r>
      <w:r w:rsidRPr="005C1816">
        <w:rPr>
          <w:rFonts w:ascii="Arial" w:eastAsia="Azo Sans Lt" w:hAnsi="Arial" w:cs="Arial"/>
          <w:lang w:val="pt-BR"/>
        </w:rPr>
        <w:t xml:space="preserve"> nos termos do art. </w:t>
      </w:r>
      <w:r w:rsidR="00811BF4" w:rsidRPr="005C1816">
        <w:rPr>
          <w:rFonts w:ascii="Arial" w:eastAsia="Azo Sans Lt" w:hAnsi="Arial" w:cs="Arial"/>
          <w:lang w:val="pt-BR"/>
        </w:rPr>
        <w:t>23</w:t>
      </w:r>
      <w:r w:rsidRPr="005C1816">
        <w:rPr>
          <w:rFonts w:ascii="Arial" w:eastAsia="Azo Sans Lt" w:hAnsi="Arial" w:cs="Arial"/>
          <w:lang w:val="pt-BR"/>
        </w:rPr>
        <w:t>,</w:t>
      </w:r>
      <w:r w:rsidR="00811BF4" w:rsidRPr="005C1816">
        <w:rPr>
          <w:rFonts w:ascii="Arial" w:eastAsia="Azo Sans Lt" w:hAnsi="Arial" w:cs="Arial"/>
          <w:lang w:val="pt-BR"/>
        </w:rPr>
        <w:t xml:space="preserve"> </w:t>
      </w:r>
      <w:r w:rsidRPr="005C1816">
        <w:rPr>
          <w:rFonts w:ascii="Arial" w:eastAsia="Azo Sans Lt" w:hAnsi="Arial" w:cs="Arial"/>
          <w:lang w:val="pt-BR"/>
        </w:rPr>
        <w:t>do</w:t>
      </w:r>
      <w:r w:rsidR="00E23508" w:rsidRPr="005C1816">
        <w:rPr>
          <w:rFonts w:ascii="Arial" w:eastAsia="Azo Sans Lt" w:hAnsi="Arial" w:cs="Arial"/>
          <w:lang w:val="pt-BR"/>
        </w:rPr>
        <w:t xml:space="preserve"> Decreto Federal</w:t>
      </w:r>
      <w:r w:rsidRPr="005C1816">
        <w:rPr>
          <w:rFonts w:ascii="Arial" w:eastAsia="Azo Sans Lt" w:hAnsi="Arial" w:cs="Arial"/>
          <w:lang w:val="pt-BR"/>
        </w:rPr>
        <w:t xml:space="preserve"> </w:t>
      </w:r>
      <w:r w:rsidR="006C7B2A" w:rsidRPr="005C1816">
        <w:rPr>
          <w:rFonts w:ascii="Arial" w:eastAsia="Azo Sans Lt" w:hAnsi="Arial" w:cs="Arial"/>
          <w:lang w:val="pt-BR"/>
        </w:rPr>
        <w:t>nº 11.462, de 31 de março de 2023.</w:t>
      </w:r>
    </w:p>
    <w:p w14:paraId="341939CB" w14:textId="2E106502" w:rsidR="00F261DA" w:rsidRPr="005C1816" w:rsidRDefault="00F261DA" w:rsidP="003D7933">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A ata de realização da sessão pública do pregão, contendo a relação dos licitantes que aceitarem cotar os bens ou serviços com preços iguais ao do licitante vencedor do certame, compõe anexo a esta Ata de Registro de Preço</w:t>
      </w:r>
      <w:r w:rsidR="003D7933" w:rsidRPr="005C1816">
        <w:rPr>
          <w:rFonts w:ascii="Arial" w:eastAsia="Azo Sans Lt" w:hAnsi="Arial" w:cs="Arial"/>
          <w:lang w:val="pt-BR"/>
        </w:rPr>
        <w:t>s.</w:t>
      </w:r>
    </w:p>
    <w:p w14:paraId="28A62398" w14:textId="2535D003" w:rsidR="0009398B" w:rsidRPr="005C1816" w:rsidRDefault="00731C95" w:rsidP="00650BD9">
      <w:pPr>
        <w:tabs>
          <w:tab w:val="left" w:pos="851"/>
        </w:tabs>
        <w:spacing w:before="113" w:line="360" w:lineRule="auto"/>
        <w:ind w:right="3"/>
        <w:jc w:val="both"/>
        <w:rPr>
          <w:rFonts w:ascii="Arial" w:hAnsi="Arial" w:cs="Arial"/>
          <w:i/>
          <w:iCs/>
          <w:color w:val="FF0000"/>
          <w:w w:val="110"/>
        </w:rPr>
      </w:pPr>
      <w:r w:rsidRPr="005C1816">
        <w:rPr>
          <w:rFonts w:ascii="Arial" w:hAnsi="Arial" w:cs="Arial"/>
          <w:w w:val="110"/>
        </w:rPr>
        <w:t xml:space="preserve">Para firmeza e validade do pactuado, a presente Ata foi lavrada em </w:t>
      </w:r>
      <w:r w:rsidR="00CE7C3F" w:rsidRPr="005C1816">
        <w:rPr>
          <w:rFonts w:ascii="Arial" w:hAnsi="Arial" w:cs="Arial"/>
          <w:w w:val="110"/>
        </w:rPr>
        <w:t xml:space="preserve">02 (duas) </w:t>
      </w:r>
      <w:r w:rsidRPr="005C1816">
        <w:rPr>
          <w:rFonts w:ascii="Arial" w:hAnsi="Arial" w:cs="Arial"/>
          <w:w w:val="110"/>
        </w:rPr>
        <w:t xml:space="preserve">vias de igual </w:t>
      </w:r>
      <w:r w:rsidRPr="005C1816">
        <w:rPr>
          <w:rFonts w:ascii="Arial" w:hAnsi="Arial" w:cs="Arial"/>
          <w:w w:val="110"/>
        </w:rPr>
        <w:lastRenderedPageBreak/>
        <w:t>teor, que, depois de lida e achada em ordem, vai assinada pelas partes</w:t>
      </w:r>
      <w:r w:rsidR="0024205F">
        <w:rPr>
          <w:rFonts w:ascii="Arial" w:hAnsi="Arial" w:cs="Arial"/>
          <w:w w:val="110"/>
        </w:rPr>
        <w:t>.</w:t>
      </w:r>
    </w:p>
    <w:p w14:paraId="35AFCA8F" w14:textId="33FAA6F1" w:rsidR="00F261DA" w:rsidRPr="005C1816" w:rsidRDefault="00F261DA" w:rsidP="006A2FF5">
      <w:pPr>
        <w:tabs>
          <w:tab w:val="left" w:pos="851"/>
        </w:tabs>
        <w:spacing w:before="113" w:line="360" w:lineRule="auto"/>
        <w:ind w:left="284" w:right="747"/>
        <w:jc w:val="both"/>
        <w:rPr>
          <w:rFonts w:ascii="Arial" w:hAnsi="Arial" w:cs="Arial"/>
          <w:i/>
          <w:iCs/>
          <w:color w:val="FF0000"/>
          <w:w w:val="110"/>
        </w:rPr>
      </w:pPr>
    </w:p>
    <w:p w14:paraId="31E340F8" w14:textId="435E8182" w:rsidR="00F261DA" w:rsidRDefault="00F261DA" w:rsidP="006A2FF5">
      <w:pPr>
        <w:tabs>
          <w:tab w:val="left" w:pos="851"/>
        </w:tabs>
        <w:spacing w:before="113" w:line="360" w:lineRule="auto"/>
        <w:ind w:left="284" w:right="747"/>
        <w:jc w:val="both"/>
        <w:rPr>
          <w:rFonts w:ascii="Arial" w:hAnsi="Arial" w:cs="Arial"/>
          <w:i/>
          <w:iCs/>
          <w:color w:val="FF0000"/>
          <w:w w:val="110"/>
        </w:rPr>
      </w:pPr>
    </w:p>
    <w:p w14:paraId="1B9B21E2" w14:textId="296FA3C9" w:rsidR="00B13988" w:rsidRDefault="00B13988" w:rsidP="006A2FF5">
      <w:pPr>
        <w:tabs>
          <w:tab w:val="left" w:pos="851"/>
        </w:tabs>
        <w:spacing w:before="113" w:line="360" w:lineRule="auto"/>
        <w:ind w:left="284" w:right="747"/>
        <w:jc w:val="both"/>
        <w:rPr>
          <w:rFonts w:ascii="Arial" w:hAnsi="Arial" w:cs="Arial"/>
          <w:i/>
          <w:iCs/>
          <w:color w:val="FF0000"/>
          <w:w w:val="110"/>
        </w:rPr>
      </w:pPr>
    </w:p>
    <w:p w14:paraId="3AEB10D7" w14:textId="66F1D222" w:rsidR="00B13988" w:rsidRDefault="00B13988" w:rsidP="006A2FF5">
      <w:pPr>
        <w:tabs>
          <w:tab w:val="left" w:pos="851"/>
        </w:tabs>
        <w:spacing w:before="113" w:line="360" w:lineRule="auto"/>
        <w:ind w:left="284" w:right="747"/>
        <w:jc w:val="both"/>
        <w:rPr>
          <w:rFonts w:ascii="Arial" w:hAnsi="Arial" w:cs="Arial"/>
          <w:i/>
          <w:iCs/>
          <w:color w:val="FF0000"/>
          <w:w w:val="110"/>
        </w:rPr>
      </w:pPr>
    </w:p>
    <w:p w14:paraId="66174DDF" w14:textId="271356F4" w:rsidR="00B13988" w:rsidRDefault="00B13988" w:rsidP="006A2FF5">
      <w:pPr>
        <w:tabs>
          <w:tab w:val="left" w:pos="851"/>
        </w:tabs>
        <w:spacing w:before="113" w:line="360" w:lineRule="auto"/>
        <w:ind w:left="284" w:right="747"/>
        <w:jc w:val="both"/>
        <w:rPr>
          <w:rFonts w:ascii="Arial" w:hAnsi="Arial" w:cs="Arial"/>
          <w:i/>
          <w:iCs/>
          <w:color w:val="FF0000"/>
          <w:w w:val="110"/>
        </w:rPr>
      </w:pPr>
    </w:p>
    <w:p w14:paraId="163FBC35" w14:textId="26910F65" w:rsidR="00B13988" w:rsidRDefault="00B13988" w:rsidP="006A2FF5">
      <w:pPr>
        <w:tabs>
          <w:tab w:val="left" w:pos="851"/>
        </w:tabs>
        <w:spacing w:before="113" w:line="360" w:lineRule="auto"/>
        <w:ind w:left="284" w:right="747"/>
        <w:jc w:val="both"/>
        <w:rPr>
          <w:rFonts w:ascii="Arial" w:hAnsi="Arial" w:cs="Arial"/>
          <w:i/>
          <w:iCs/>
          <w:color w:val="FF0000"/>
          <w:w w:val="110"/>
        </w:rPr>
      </w:pPr>
    </w:p>
    <w:p w14:paraId="30DAAF76" w14:textId="77777777" w:rsidR="0024205F" w:rsidRDefault="0024205F" w:rsidP="0024205F">
      <w:pPr>
        <w:spacing w:line="360" w:lineRule="auto"/>
        <w:rPr>
          <w:rFonts w:ascii="Azo Sans Lt" w:hAnsi="Azo Sans Lt"/>
        </w:rPr>
      </w:pPr>
    </w:p>
    <w:p w14:paraId="508A1CD4" w14:textId="77777777" w:rsidR="0024205F" w:rsidRDefault="0024205F" w:rsidP="0024205F">
      <w:pPr>
        <w:spacing w:line="360" w:lineRule="auto"/>
        <w:jc w:val="center"/>
        <w:rPr>
          <w:rFonts w:ascii="Calibri" w:eastAsia="Calibri" w:hAnsi="Calibri" w:cs="Calibri"/>
        </w:rPr>
      </w:pPr>
      <w:r>
        <w:rPr>
          <w:rFonts w:ascii="Calibri" w:eastAsia="Calibri" w:hAnsi="Calibri" w:cs="Calibri"/>
        </w:rPr>
        <w:t>_________________________________________</w:t>
      </w:r>
    </w:p>
    <w:p w14:paraId="5D80DE7C" w14:textId="77777777" w:rsidR="0024205F" w:rsidRPr="00E2278B" w:rsidRDefault="0024205F" w:rsidP="0024205F">
      <w:pPr>
        <w:spacing w:line="360" w:lineRule="auto"/>
        <w:jc w:val="center"/>
        <w:rPr>
          <w:rFonts w:ascii="Azo Sans Lt" w:hAnsi="Azo Sans Lt"/>
        </w:rPr>
      </w:pPr>
      <w:r w:rsidRPr="00E2278B">
        <w:rPr>
          <w:rFonts w:ascii="Azo Sans Md" w:hAnsi="Azo Sans Md"/>
        </w:rPr>
        <w:t>KAMILA MOUZA SANTIAGO DA CUNHA</w:t>
      </w:r>
      <w:r>
        <w:rPr>
          <w:rFonts w:ascii="Calibri" w:eastAsia="Calibri" w:hAnsi="Calibri" w:cs="Calibri"/>
          <w:b/>
        </w:rPr>
        <w:br/>
      </w:r>
      <w:r w:rsidRPr="00E2278B">
        <w:rPr>
          <w:rFonts w:ascii="Azo Sans Lt" w:hAnsi="Azo Sans Lt"/>
        </w:rPr>
        <w:t>Secretária de Turismo</w:t>
      </w:r>
    </w:p>
    <w:p w14:paraId="33E42359" w14:textId="77777777" w:rsidR="0024205F" w:rsidRPr="00E2278B" w:rsidRDefault="0024205F" w:rsidP="0024205F">
      <w:pPr>
        <w:spacing w:line="360" w:lineRule="auto"/>
        <w:jc w:val="center"/>
        <w:rPr>
          <w:rFonts w:ascii="Azo Sans Lt" w:hAnsi="Azo Sans Lt"/>
        </w:rPr>
      </w:pPr>
      <w:r w:rsidRPr="00E2278B">
        <w:rPr>
          <w:rFonts w:ascii="Azo Sans Lt" w:hAnsi="Azo Sans Lt"/>
        </w:rPr>
        <w:t>Matr.: 063.093</w:t>
      </w:r>
    </w:p>
    <w:p w14:paraId="522CE12D" w14:textId="14997746" w:rsidR="0024205F" w:rsidRDefault="0024205F" w:rsidP="0024205F">
      <w:pPr>
        <w:spacing w:after="120" w:line="276" w:lineRule="auto"/>
        <w:jc w:val="both"/>
        <w:rPr>
          <w:rFonts w:ascii="Calibri" w:eastAsia="Calibri" w:hAnsi="Calibri" w:cs="Calibri"/>
        </w:rPr>
      </w:pPr>
    </w:p>
    <w:p w14:paraId="5E816F20" w14:textId="77777777" w:rsidR="0024205F" w:rsidRDefault="0024205F" w:rsidP="0024205F">
      <w:pPr>
        <w:spacing w:after="120" w:line="276" w:lineRule="auto"/>
        <w:jc w:val="both"/>
        <w:rPr>
          <w:rFonts w:ascii="Calibri" w:eastAsia="Calibri" w:hAnsi="Calibri" w:cs="Calibri"/>
        </w:rPr>
      </w:pPr>
    </w:p>
    <w:p w14:paraId="1EC75F01" w14:textId="77777777" w:rsidR="0024205F" w:rsidRDefault="0024205F" w:rsidP="0024205F">
      <w:pPr>
        <w:spacing w:line="276" w:lineRule="auto"/>
        <w:jc w:val="center"/>
        <w:rPr>
          <w:rFonts w:ascii="Calibri" w:eastAsia="Calibri" w:hAnsi="Calibri" w:cs="Calibri"/>
        </w:rPr>
      </w:pPr>
    </w:p>
    <w:p w14:paraId="6194732A" w14:textId="77777777" w:rsidR="0024205F" w:rsidRPr="00E2278B" w:rsidRDefault="0024205F" w:rsidP="0024205F">
      <w:pPr>
        <w:spacing w:line="360" w:lineRule="auto"/>
        <w:jc w:val="center"/>
        <w:rPr>
          <w:rFonts w:ascii="Calibri" w:eastAsia="Calibri" w:hAnsi="Calibri" w:cs="Calibri"/>
        </w:rPr>
      </w:pPr>
      <w:r w:rsidRPr="00E2278B">
        <w:rPr>
          <w:rFonts w:ascii="Calibri" w:eastAsia="Calibri" w:hAnsi="Calibri" w:cs="Calibri"/>
        </w:rPr>
        <w:t>_____________________________________</w:t>
      </w:r>
    </w:p>
    <w:p w14:paraId="17130F3E" w14:textId="77777777" w:rsidR="0024205F" w:rsidRPr="00E2278B" w:rsidRDefault="0024205F" w:rsidP="0024205F">
      <w:pPr>
        <w:spacing w:line="360" w:lineRule="auto"/>
        <w:contextualSpacing/>
        <w:jc w:val="center"/>
        <w:rPr>
          <w:rFonts w:ascii="Azo Sans Md" w:hAnsi="Azo Sans Md"/>
        </w:rPr>
      </w:pPr>
      <w:r w:rsidRPr="00E2278B">
        <w:rPr>
          <w:rFonts w:ascii="Azo Sans Md" w:hAnsi="Azo Sans Md"/>
        </w:rPr>
        <w:t>DANIEL FIGUEIRA DE ASSIS</w:t>
      </w:r>
    </w:p>
    <w:p w14:paraId="513C7019" w14:textId="77777777" w:rsidR="0024205F" w:rsidRPr="00E2278B" w:rsidRDefault="0024205F" w:rsidP="0024205F">
      <w:pPr>
        <w:spacing w:line="360" w:lineRule="auto"/>
        <w:jc w:val="center"/>
        <w:rPr>
          <w:rFonts w:ascii="Azo Sans Lt" w:hAnsi="Azo Sans Lt"/>
        </w:rPr>
      </w:pPr>
      <w:r w:rsidRPr="00E2278B">
        <w:rPr>
          <w:rFonts w:ascii="Azo Sans Lt" w:hAnsi="Azo Sans Lt"/>
        </w:rPr>
        <w:t>Secretário de Cultura</w:t>
      </w:r>
    </w:p>
    <w:p w14:paraId="16A5603A" w14:textId="77777777" w:rsidR="0024205F" w:rsidRPr="00E2278B" w:rsidRDefault="0024205F" w:rsidP="0024205F">
      <w:pPr>
        <w:spacing w:line="360" w:lineRule="auto"/>
        <w:jc w:val="center"/>
        <w:rPr>
          <w:rFonts w:ascii="Azo Sans Lt" w:hAnsi="Azo Sans Lt"/>
        </w:rPr>
      </w:pPr>
      <w:bookmarkStart w:id="6" w:name="__DdeLink__2008_15202702571"/>
      <w:bookmarkEnd w:id="6"/>
      <w:r w:rsidRPr="00E2278B">
        <w:rPr>
          <w:rFonts w:ascii="Azo Sans Lt" w:hAnsi="Azo Sans Lt"/>
        </w:rPr>
        <w:t>Matr.: 063.081</w:t>
      </w:r>
    </w:p>
    <w:p w14:paraId="69850292" w14:textId="75C73887" w:rsidR="00F261DA" w:rsidRDefault="00F261DA" w:rsidP="006A2FF5">
      <w:pPr>
        <w:pStyle w:val="Corpodetexto"/>
        <w:ind w:right="3"/>
        <w:jc w:val="center"/>
        <w:rPr>
          <w:rFonts w:ascii="Arial" w:hAnsi="Arial" w:cs="Arial"/>
          <w:w w:val="115"/>
        </w:rPr>
      </w:pPr>
    </w:p>
    <w:p w14:paraId="76D09976" w14:textId="3B9C3EFA" w:rsidR="00B13988" w:rsidRDefault="00B13988" w:rsidP="006A2FF5">
      <w:pPr>
        <w:pStyle w:val="Corpodetexto"/>
        <w:ind w:right="3"/>
        <w:jc w:val="center"/>
        <w:rPr>
          <w:rFonts w:ascii="Arial" w:hAnsi="Arial" w:cs="Arial"/>
          <w:w w:val="115"/>
        </w:rPr>
      </w:pPr>
    </w:p>
    <w:p w14:paraId="7428C114" w14:textId="2623FA3F" w:rsidR="00B13988" w:rsidRDefault="00B13988" w:rsidP="006A2FF5">
      <w:pPr>
        <w:pStyle w:val="Corpodetexto"/>
        <w:ind w:right="3"/>
        <w:jc w:val="center"/>
        <w:rPr>
          <w:rFonts w:ascii="Arial" w:hAnsi="Arial" w:cs="Arial"/>
          <w:w w:val="115"/>
        </w:rPr>
      </w:pPr>
    </w:p>
    <w:p w14:paraId="4D44172E" w14:textId="77777777" w:rsidR="00B13988" w:rsidRPr="005C1816" w:rsidRDefault="00B13988" w:rsidP="006A2FF5">
      <w:pPr>
        <w:pStyle w:val="Corpodetexto"/>
        <w:ind w:right="3"/>
        <w:jc w:val="center"/>
        <w:rPr>
          <w:rFonts w:ascii="Arial" w:hAnsi="Arial" w:cs="Arial"/>
          <w:w w:val="115"/>
        </w:rPr>
      </w:pPr>
    </w:p>
    <w:p w14:paraId="2AB211FF" w14:textId="77777777" w:rsidR="00F261DA" w:rsidRPr="005C1816" w:rsidRDefault="00F261DA" w:rsidP="006A2FF5">
      <w:pPr>
        <w:pStyle w:val="Corpodetexto"/>
        <w:ind w:right="3"/>
        <w:jc w:val="center"/>
        <w:rPr>
          <w:rFonts w:ascii="Arial" w:hAnsi="Arial" w:cs="Arial"/>
        </w:rPr>
      </w:pPr>
    </w:p>
    <w:p w14:paraId="0EE54AD5" w14:textId="5F4BBA6D" w:rsidR="00942887" w:rsidRPr="005C1816" w:rsidRDefault="006A2FF5" w:rsidP="006A2FF5">
      <w:pPr>
        <w:pStyle w:val="Corpodetexto"/>
        <w:spacing w:after="120"/>
        <w:jc w:val="center"/>
        <w:rPr>
          <w:rFonts w:ascii="Arial" w:hAnsi="Arial" w:cs="Arial"/>
          <w:w w:val="115"/>
        </w:rPr>
      </w:pPr>
      <w:r w:rsidRPr="005C1816">
        <w:rPr>
          <w:rFonts w:ascii="Arial" w:hAnsi="Arial" w:cs="Arial"/>
          <w:w w:val="115"/>
        </w:rPr>
        <w:t>________________________________________</w:t>
      </w:r>
    </w:p>
    <w:p w14:paraId="74A65BC9" w14:textId="3857E1A4" w:rsidR="006A2FF5" w:rsidRPr="005C1816" w:rsidRDefault="006A2FF5" w:rsidP="006A2FF5">
      <w:pPr>
        <w:pStyle w:val="Corpodetexto"/>
        <w:spacing w:after="120" w:line="360" w:lineRule="auto"/>
        <w:jc w:val="center"/>
        <w:rPr>
          <w:rFonts w:ascii="Arial" w:hAnsi="Arial" w:cs="Arial"/>
          <w:w w:val="115"/>
        </w:rPr>
      </w:pPr>
      <w:r w:rsidRPr="005C1816">
        <w:rPr>
          <w:rFonts w:ascii="Arial" w:hAnsi="Arial" w:cs="Arial"/>
          <w:w w:val="115"/>
        </w:rPr>
        <w:t>Empresa</w:t>
      </w:r>
    </w:p>
    <w:p w14:paraId="5C148784" w14:textId="0C691F5C" w:rsidR="006A2FF5" w:rsidRPr="005C1816" w:rsidRDefault="006A2FF5" w:rsidP="006A2FF5">
      <w:pPr>
        <w:pStyle w:val="Corpodetexto"/>
        <w:spacing w:after="120" w:line="360" w:lineRule="auto"/>
        <w:jc w:val="center"/>
        <w:rPr>
          <w:rFonts w:ascii="Arial" w:hAnsi="Arial" w:cs="Arial"/>
          <w:w w:val="115"/>
        </w:rPr>
      </w:pPr>
    </w:p>
    <w:p w14:paraId="37E4B6FB" w14:textId="5C4C9B9D" w:rsidR="00F261DA" w:rsidRPr="005C1816" w:rsidRDefault="00F261DA" w:rsidP="006A2FF5">
      <w:pPr>
        <w:pStyle w:val="Corpodetexto"/>
        <w:spacing w:after="120" w:line="360" w:lineRule="auto"/>
        <w:jc w:val="center"/>
        <w:rPr>
          <w:rFonts w:ascii="Arial" w:hAnsi="Arial" w:cs="Arial"/>
          <w:w w:val="115"/>
        </w:rPr>
      </w:pPr>
    </w:p>
    <w:p w14:paraId="01FACD7A" w14:textId="0DA962F7" w:rsidR="00F261DA" w:rsidRPr="005C1816" w:rsidRDefault="00F261DA" w:rsidP="006A2FF5">
      <w:pPr>
        <w:pStyle w:val="Corpodetexto"/>
        <w:spacing w:after="120" w:line="360" w:lineRule="auto"/>
        <w:jc w:val="center"/>
        <w:rPr>
          <w:rFonts w:ascii="Arial" w:hAnsi="Arial" w:cs="Arial"/>
          <w:w w:val="115"/>
        </w:rPr>
      </w:pPr>
    </w:p>
    <w:p w14:paraId="36466690" w14:textId="3641E7D0" w:rsidR="00F261DA" w:rsidRPr="005C1816" w:rsidRDefault="00FB4A47" w:rsidP="00FB4A47">
      <w:pPr>
        <w:pStyle w:val="Corpodetexto"/>
        <w:tabs>
          <w:tab w:val="left" w:pos="6267"/>
        </w:tabs>
        <w:spacing w:after="120" w:line="360" w:lineRule="auto"/>
        <w:rPr>
          <w:rFonts w:ascii="Arial" w:hAnsi="Arial" w:cs="Arial"/>
          <w:w w:val="115"/>
        </w:rPr>
      </w:pPr>
      <w:r w:rsidRPr="005C1816">
        <w:rPr>
          <w:rFonts w:ascii="Arial" w:hAnsi="Arial" w:cs="Arial"/>
          <w:w w:val="115"/>
        </w:rPr>
        <w:tab/>
      </w:r>
    </w:p>
    <w:p w14:paraId="1966F7BF" w14:textId="7E8ECA71" w:rsidR="00FB4A47" w:rsidRDefault="00FB4A47" w:rsidP="00FB4A47">
      <w:pPr>
        <w:pStyle w:val="Corpodetexto"/>
        <w:tabs>
          <w:tab w:val="left" w:pos="6267"/>
        </w:tabs>
        <w:spacing w:after="120" w:line="360" w:lineRule="auto"/>
        <w:rPr>
          <w:rFonts w:ascii="Arial" w:hAnsi="Arial" w:cs="Arial"/>
          <w:w w:val="115"/>
        </w:rPr>
      </w:pPr>
    </w:p>
    <w:p w14:paraId="46F95DEA" w14:textId="6794C66D" w:rsidR="00AC0DA8" w:rsidRDefault="00AC0DA8" w:rsidP="00FB4A47">
      <w:pPr>
        <w:pStyle w:val="Corpodetexto"/>
        <w:tabs>
          <w:tab w:val="left" w:pos="6267"/>
        </w:tabs>
        <w:spacing w:after="120" w:line="360" w:lineRule="auto"/>
        <w:rPr>
          <w:rFonts w:ascii="Arial" w:hAnsi="Arial" w:cs="Arial"/>
          <w:w w:val="115"/>
        </w:rPr>
      </w:pPr>
    </w:p>
    <w:p w14:paraId="518D3D6E" w14:textId="07ECE01A" w:rsidR="00AC0DA8" w:rsidRDefault="00AC0DA8" w:rsidP="00FB4A47">
      <w:pPr>
        <w:pStyle w:val="Corpodetexto"/>
        <w:tabs>
          <w:tab w:val="left" w:pos="6267"/>
        </w:tabs>
        <w:spacing w:after="120" w:line="360" w:lineRule="auto"/>
        <w:rPr>
          <w:rFonts w:ascii="Arial" w:hAnsi="Arial" w:cs="Arial"/>
          <w:w w:val="115"/>
        </w:rPr>
      </w:pPr>
    </w:p>
    <w:p w14:paraId="255E0476" w14:textId="22DDF37E" w:rsidR="00063A38" w:rsidRDefault="00063A38" w:rsidP="00FB4A47">
      <w:pPr>
        <w:pStyle w:val="Corpodetexto"/>
        <w:tabs>
          <w:tab w:val="left" w:pos="6267"/>
        </w:tabs>
        <w:spacing w:after="120" w:line="360" w:lineRule="auto"/>
        <w:rPr>
          <w:rFonts w:ascii="Arial" w:hAnsi="Arial" w:cs="Arial"/>
          <w:w w:val="115"/>
        </w:rPr>
      </w:pPr>
    </w:p>
    <w:p w14:paraId="37D2ED55" w14:textId="31E7B770" w:rsidR="00063A38" w:rsidRDefault="00063A38" w:rsidP="00FB4A47">
      <w:pPr>
        <w:pStyle w:val="Corpodetexto"/>
        <w:tabs>
          <w:tab w:val="left" w:pos="6267"/>
        </w:tabs>
        <w:spacing w:after="120" w:line="360" w:lineRule="auto"/>
        <w:rPr>
          <w:rFonts w:ascii="Arial" w:hAnsi="Arial" w:cs="Arial"/>
          <w:w w:val="115"/>
        </w:rPr>
      </w:pPr>
    </w:p>
    <w:p w14:paraId="21750A32" w14:textId="4D5D6758" w:rsidR="00063A38" w:rsidRDefault="00063A38" w:rsidP="00FB4A47">
      <w:pPr>
        <w:pStyle w:val="Corpodetexto"/>
        <w:tabs>
          <w:tab w:val="left" w:pos="6267"/>
        </w:tabs>
        <w:spacing w:after="120" w:line="360" w:lineRule="auto"/>
        <w:rPr>
          <w:rFonts w:ascii="Arial" w:hAnsi="Arial" w:cs="Arial"/>
          <w:w w:val="115"/>
        </w:rPr>
      </w:pPr>
    </w:p>
    <w:p w14:paraId="13526E24" w14:textId="77777777" w:rsidR="00942B72" w:rsidRDefault="00942B72" w:rsidP="00FB4A47">
      <w:pPr>
        <w:pStyle w:val="Corpodetexto"/>
        <w:tabs>
          <w:tab w:val="left" w:pos="6267"/>
        </w:tabs>
        <w:spacing w:after="120" w:line="360" w:lineRule="auto"/>
        <w:rPr>
          <w:rFonts w:ascii="Arial" w:hAnsi="Arial" w:cs="Arial"/>
          <w:w w:val="115"/>
        </w:rPr>
      </w:pPr>
    </w:p>
    <w:p w14:paraId="1957AF15" w14:textId="53E472EC" w:rsidR="00063A38" w:rsidRDefault="00063A38" w:rsidP="00FB4A47">
      <w:pPr>
        <w:pStyle w:val="Corpodetexto"/>
        <w:tabs>
          <w:tab w:val="left" w:pos="6267"/>
        </w:tabs>
        <w:spacing w:after="120" w:line="360" w:lineRule="auto"/>
        <w:rPr>
          <w:rFonts w:ascii="Arial" w:hAnsi="Arial" w:cs="Arial"/>
          <w:w w:val="115"/>
        </w:rPr>
      </w:pPr>
    </w:p>
    <w:p w14:paraId="0F668AFE" w14:textId="65B49FC5" w:rsidR="00BD7E45" w:rsidRPr="005C1816" w:rsidRDefault="005C1816" w:rsidP="00BD7E45">
      <w:pPr>
        <w:adjustRightInd w:val="0"/>
        <w:spacing w:line="360" w:lineRule="auto"/>
        <w:ind w:right="-30"/>
        <w:jc w:val="center"/>
        <w:rPr>
          <w:rFonts w:ascii="Arial" w:hAnsi="Arial" w:cs="Arial"/>
          <w:b/>
          <w:bCs/>
          <w:color w:val="000000"/>
        </w:rPr>
      </w:pPr>
      <w:r w:rsidRPr="005C1816">
        <w:rPr>
          <w:rFonts w:ascii="Arial" w:hAnsi="Arial" w:cs="Arial"/>
          <w:b/>
          <w:bCs/>
          <w:color w:val="000000"/>
        </w:rPr>
        <w:t>ANEXO</w:t>
      </w:r>
    </w:p>
    <w:p w14:paraId="3FC04C52" w14:textId="77777777" w:rsidR="00BF5FEB" w:rsidRPr="005C1816" w:rsidRDefault="00BF5FEB" w:rsidP="00BD7E45">
      <w:pPr>
        <w:adjustRightInd w:val="0"/>
        <w:spacing w:line="360" w:lineRule="auto"/>
        <w:ind w:right="-30"/>
        <w:jc w:val="center"/>
        <w:rPr>
          <w:rFonts w:ascii="Arial" w:hAnsi="Arial" w:cs="Arial"/>
          <w:color w:val="000000"/>
        </w:rPr>
      </w:pPr>
    </w:p>
    <w:p w14:paraId="6BEEEA8B" w14:textId="77777777" w:rsidR="00BD7E45" w:rsidRPr="005C1816" w:rsidRDefault="00BD7E45" w:rsidP="00BD7E45">
      <w:pPr>
        <w:adjustRightInd w:val="0"/>
        <w:spacing w:line="360" w:lineRule="auto"/>
        <w:ind w:right="-30"/>
        <w:jc w:val="center"/>
        <w:rPr>
          <w:rFonts w:ascii="Arial" w:hAnsi="Arial" w:cs="Arial"/>
          <w:color w:val="000000"/>
        </w:rPr>
      </w:pPr>
      <w:r w:rsidRPr="005C1816">
        <w:rPr>
          <w:rFonts w:ascii="Arial" w:hAnsi="Arial" w:cs="Arial"/>
          <w:color w:val="000000"/>
        </w:rPr>
        <w:t>Cadastro Reserva</w:t>
      </w:r>
    </w:p>
    <w:p w14:paraId="47A8C025" w14:textId="77777777" w:rsidR="00BD7E45" w:rsidRPr="005C1816" w:rsidRDefault="00BD7E45" w:rsidP="00BD7E45">
      <w:pPr>
        <w:adjustRightInd w:val="0"/>
        <w:spacing w:line="360" w:lineRule="auto"/>
        <w:ind w:right="-30"/>
        <w:jc w:val="center"/>
        <w:rPr>
          <w:rFonts w:ascii="Arial" w:hAnsi="Arial" w:cs="Arial"/>
          <w:color w:val="000000"/>
        </w:rPr>
      </w:pPr>
    </w:p>
    <w:p w14:paraId="2FE029C7" w14:textId="77777777" w:rsidR="00BD7E45" w:rsidRPr="005C1816" w:rsidRDefault="00BD7E45" w:rsidP="00361040">
      <w:pPr>
        <w:adjustRightInd w:val="0"/>
        <w:spacing w:line="360" w:lineRule="auto"/>
        <w:ind w:right="-30"/>
        <w:jc w:val="both"/>
        <w:rPr>
          <w:rFonts w:ascii="Arial" w:hAnsi="Arial" w:cs="Arial"/>
          <w:color w:val="000000"/>
        </w:rPr>
      </w:pPr>
      <w:r w:rsidRPr="005C1816">
        <w:rPr>
          <w:rFonts w:ascii="Arial" w:hAnsi="Arial" w:cs="Arial"/>
          <w:color w:val="000000"/>
        </w:rPr>
        <w:t>Seguindo a ordem de classificação, segue relação de fornecedores que aceitaram cotar os itens com preços iguais ao adjudicatário:</w:t>
      </w:r>
    </w:p>
    <w:p w14:paraId="45AF8512" w14:textId="7F4FE005" w:rsidR="00BD7E45" w:rsidRPr="005C1816" w:rsidRDefault="00BD7E45" w:rsidP="00BD7E45">
      <w:pPr>
        <w:adjustRightInd w:val="0"/>
        <w:spacing w:line="360" w:lineRule="auto"/>
        <w:ind w:right="-30"/>
        <w:jc w:val="center"/>
        <w:rPr>
          <w:rFonts w:ascii="Arial" w:hAnsi="Arial" w:cs="Arial"/>
          <w:color w:val="000000"/>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40"/>
        <w:gridCol w:w="2077"/>
        <w:gridCol w:w="4296"/>
        <w:gridCol w:w="1090"/>
        <w:gridCol w:w="1429"/>
      </w:tblGrid>
      <w:tr w:rsidR="00220CFF" w:rsidRPr="005C1816" w14:paraId="1CC0C6C5" w14:textId="77777777" w:rsidTr="00D4399D">
        <w:trPr>
          <w:trHeight w:val="453"/>
          <w:jc w:val="center"/>
        </w:trPr>
        <w:tc>
          <w:tcPr>
            <w:tcW w:w="384" w:type="pct"/>
            <w:shd w:val="clear" w:color="auto" w:fill="D9D9D9"/>
          </w:tcPr>
          <w:p w14:paraId="5CE618E1"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D9D9D9"/>
          </w:tcPr>
          <w:p w14:paraId="0255483C" w14:textId="77777777" w:rsidR="00220CFF" w:rsidRPr="005C1816" w:rsidRDefault="00220CFF" w:rsidP="00D4399D">
            <w:pPr>
              <w:pStyle w:val="TableParagraph"/>
              <w:spacing w:after="120" w:line="360" w:lineRule="auto"/>
              <w:ind w:left="3430" w:right="3411"/>
              <w:jc w:val="center"/>
              <w:rPr>
                <w:rFonts w:ascii="Arial" w:hAnsi="Arial" w:cs="Arial"/>
                <w:b/>
              </w:rPr>
            </w:pPr>
            <w:r w:rsidRPr="005C1816">
              <w:rPr>
                <w:rFonts w:ascii="Arial" w:hAnsi="Arial" w:cs="Arial"/>
                <w:b/>
                <w:w w:val="105"/>
              </w:rPr>
              <w:t>XXª Classificada</w:t>
            </w:r>
          </w:p>
        </w:tc>
      </w:tr>
      <w:tr w:rsidR="00220CFF" w:rsidRPr="005C1816" w14:paraId="4133402E" w14:textId="77777777" w:rsidTr="00D4399D">
        <w:trPr>
          <w:trHeight w:val="453"/>
          <w:jc w:val="center"/>
        </w:trPr>
        <w:tc>
          <w:tcPr>
            <w:tcW w:w="384" w:type="pct"/>
            <w:shd w:val="clear" w:color="auto" w:fill="F1F1F1"/>
          </w:tcPr>
          <w:p w14:paraId="2A96240D"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F1F1F1"/>
          </w:tcPr>
          <w:p w14:paraId="5CF1BED8"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10"/>
              </w:rPr>
              <w:t>Empresa:</w:t>
            </w:r>
          </w:p>
        </w:tc>
      </w:tr>
      <w:tr w:rsidR="00220CFF" w:rsidRPr="005C1816" w14:paraId="066C0037" w14:textId="77777777" w:rsidTr="00D4399D">
        <w:trPr>
          <w:trHeight w:val="455"/>
          <w:jc w:val="center"/>
        </w:trPr>
        <w:tc>
          <w:tcPr>
            <w:tcW w:w="384" w:type="pct"/>
            <w:shd w:val="clear" w:color="auto" w:fill="F1F1F1"/>
          </w:tcPr>
          <w:p w14:paraId="66320B23"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F1F1F1"/>
          </w:tcPr>
          <w:p w14:paraId="28E2232B"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05"/>
              </w:rPr>
              <w:t>Endereço:</w:t>
            </w:r>
          </w:p>
        </w:tc>
      </w:tr>
      <w:tr w:rsidR="00220CFF" w:rsidRPr="005C1816" w14:paraId="35A776F2" w14:textId="77777777" w:rsidTr="00D4399D">
        <w:trPr>
          <w:trHeight w:val="453"/>
          <w:jc w:val="center"/>
        </w:trPr>
        <w:tc>
          <w:tcPr>
            <w:tcW w:w="1462" w:type="pct"/>
            <w:gridSpan w:val="2"/>
            <w:shd w:val="clear" w:color="auto" w:fill="F1F1F1"/>
          </w:tcPr>
          <w:p w14:paraId="7850FE6A"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rPr>
              <w:t>CNPJ:</w:t>
            </w:r>
          </w:p>
        </w:tc>
        <w:tc>
          <w:tcPr>
            <w:tcW w:w="2230" w:type="pct"/>
            <w:shd w:val="clear" w:color="auto" w:fill="F1F1F1"/>
          </w:tcPr>
          <w:p w14:paraId="563D30CD"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05"/>
              </w:rPr>
              <w:t>E-mail:</w:t>
            </w:r>
          </w:p>
        </w:tc>
        <w:tc>
          <w:tcPr>
            <w:tcW w:w="566" w:type="pct"/>
            <w:shd w:val="clear" w:color="auto" w:fill="F1F1F1"/>
          </w:tcPr>
          <w:p w14:paraId="048611E7" w14:textId="77777777" w:rsidR="00220CFF" w:rsidRPr="005C1816" w:rsidRDefault="00220CFF" w:rsidP="00D4399D">
            <w:pPr>
              <w:pStyle w:val="TableParagraph"/>
              <w:spacing w:after="120" w:line="360" w:lineRule="auto"/>
              <w:rPr>
                <w:rFonts w:ascii="Arial" w:hAnsi="Arial" w:cs="Arial"/>
              </w:rPr>
            </w:pPr>
          </w:p>
        </w:tc>
        <w:tc>
          <w:tcPr>
            <w:tcW w:w="742" w:type="pct"/>
            <w:shd w:val="clear" w:color="auto" w:fill="F1F1F1"/>
          </w:tcPr>
          <w:p w14:paraId="26696DD6" w14:textId="77777777" w:rsidR="00220CFF" w:rsidRPr="005C1816" w:rsidRDefault="00220CFF" w:rsidP="00D4399D">
            <w:pPr>
              <w:pStyle w:val="TableParagraph"/>
              <w:spacing w:after="120" w:line="360" w:lineRule="auto"/>
              <w:ind w:left="113"/>
              <w:rPr>
                <w:rFonts w:ascii="Arial" w:hAnsi="Arial" w:cs="Arial"/>
                <w:b/>
              </w:rPr>
            </w:pPr>
            <w:r w:rsidRPr="005C1816">
              <w:rPr>
                <w:rFonts w:ascii="Arial" w:hAnsi="Arial" w:cs="Arial"/>
                <w:b/>
                <w:w w:val="110"/>
              </w:rPr>
              <w:t>Telefone:</w:t>
            </w:r>
          </w:p>
        </w:tc>
      </w:tr>
    </w:tbl>
    <w:p w14:paraId="748AF156" w14:textId="77777777" w:rsidR="00220CFF" w:rsidRPr="005C1816" w:rsidRDefault="00220CFF" w:rsidP="00220CFF">
      <w:pPr>
        <w:spacing w:after="120" w:line="360" w:lineRule="auto"/>
        <w:rPr>
          <w:rFonts w:ascii="Arial" w:hAnsi="Arial" w:cs="Arial"/>
        </w:rPr>
      </w:pPr>
    </w:p>
    <w:tbl>
      <w:tblPr>
        <w:tblW w:w="5000" w:type="pct"/>
        <w:tblCellMar>
          <w:left w:w="70" w:type="dxa"/>
          <w:right w:w="70" w:type="dxa"/>
        </w:tblCellMar>
        <w:tblLook w:val="04A0" w:firstRow="1" w:lastRow="0" w:firstColumn="1" w:lastColumn="0" w:noHBand="0" w:noVBand="1"/>
      </w:tblPr>
      <w:tblGrid>
        <w:gridCol w:w="666"/>
        <w:gridCol w:w="1289"/>
        <w:gridCol w:w="3597"/>
        <w:gridCol w:w="807"/>
        <w:gridCol w:w="813"/>
        <w:gridCol w:w="1204"/>
        <w:gridCol w:w="1256"/>
      </w:tblGrid>
      <w:tr w:rsidR="00220CFF" w:rsidRPr="005C1816" w14:paraId="0BB40B99" w14:textId="77777777" w:rsidTr="00D4399D">
        <w:trPr>
          <w:trHeight w:val="347"/>
        </w:trPr>
        <w:tc>
          <w:tcPr>
            <w:tcW w:w="316"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11595EC4"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 xml:space="preserve">ITEM </w:t>
            </w:r>
          </w:p>
        </w:tc>
        <w:tc>
          <w:tcPr>
            <w:tcW w:w="563"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C9535AF"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Nº REGISTRO</w:t>
            </w:r>
          </w:p>
        </w:tc>
        <w:tc>
          <w:tcPr>
            <w:tcW w:w="1950"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339420E"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ESPECIFICAÇÃO</w:t>
            </w:r>
          </w:p>
        </w:tc>
        <w:tc>
          <w:tcPr>
            <w:tcW w:w="501"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6A7F7DD"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 xml:space="preserve">UNID. </w:t>
            </w:r>
          </w:p>
        </w:tc>
        <w:tc>
          <w:tcPr>
            <w:tcW w:w="385"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4DCBEF7"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QTDE.</w:t>
            </w:r>
          </w:p>
        </w:tc>
        <w:tc>
          <w:tcPr>
            <w:tcW w:w="1285" w:type="pct"/>
            <w:gridSpan w:val="2"/>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4396CFF0"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PREÇO</w:t>
            </w:r>
          </w:p>
        </w:tc>
      </w:tr>
      <w:tr w:rsidR="00220CFF" w:rsidRPr="005C1816" w14:paraId="09C29E27" w14:textId="77777777" w:rsidTr="00D4399D">
        <w:trPr>
          <w:trHeight w:val="425"/>
        </w:trPr>
        <w:tc>
          <w:tcPr>
            <w:tcW w:w="316"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152DA528" w14:textId="77777777" w:rsidR="00220CFF" w:rsidRPr="005C1816" w:rsidRDefault="00220CFF" w:rsidP="00D4399D">
            <w:pPr>
              <w:rPr>
                <w:rFonts w:ascii="Arial" w:hAnsi="Arial" w:cs="Arial"/>
                <w:b/>
                <w:bCs/>
                <w:color w:val="FFFFFF" w:themeColor="background1"/>
              </w:rPr>
            </w:pPr>
          </w:p>
        </w:tc>
        <w:tc>
          <w:tcPr>
            <w:tcW w:w="563"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1325A854" w14:textId="77777777" w:rsidR="00220CFF" w:rsidRPr="005C1816" w:rsidRDefault="00220CFF" w:rsidP="00D4399D">
            <w:pPr>
              <w:rPr>
                <w:rFonts w:ascii="Arial" w:hAnsi="Arial" w:cs="Arial"/>
                <w:b/>
                <w:bCs/>
                <w:color w:val="FFFFFF" w:themeColor="background1"/>
              </w:rPr>
            </w:pPr>
          </w:p>
        </w:tc>
        <w:tc>
          <w:tcPr>
            <w:tcW w:w="1950"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6B76C38" w14:textId="77777777" w:rsidR="00220CFF" w:rsidRPr="005C1816" w:rsidRDefault="00220CFF" w:rsidP="00D4399D">
            <w:pPr>
              <w:rPr>
                <w:rFonts w:ascii="Arial" w:hAnsi="Arial" w:cs="Arial"/>
                <w:b/>
                <w:bCs/>
                <w:color w:val="FFFFFF" w:themeColor="background1"/>
              </w:rPr>
            </w:pPr>
          </w:p>
        </w:tc>
        <w:tc>
          <w:tcPr>
            <w:tcW w:w="501"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5BF61AE" w14:textId="77777777" w:rsidR="00220CFF" w:rsidRPr="005C1816" w:rsidRDefault="00220CFF" w:rsidP="00D4399D">
            <w:pPr>
              <w:rPr>
                <w:rFonts w:ascii="Arial" w:hAnsi="Arial" w:cs="Arial"/>
                <w:b/>
                <w:bCs/>
                <w:color w:val="FFFFFF" w:themeColor="background1"/>
              </w:rPr>
            </w:pPr>
          </w:p>
        </w:tc>
        <w:tc>
          <w:tcPr>
            <w:tcW w:w="385"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A133908" w14:textId="77777777" w:rsidR="00220CFF" w:rsidRPr="005C1816" w:rsidRDefault="00220CFF" w:rsidP="00D4399D">
            <w:pPr>
              <w:rPr>
                <w:rFonts w:ascii="Arial" w:hAnsi="Arial" w:cs="Arial"/>
                <w:b/>
                <w:bCs/>
                <w:color w:val="FFFFFF" w:themeColor="background1"/>
              </w:rPr>
            </w:pPr>
          </w:p>
        </w:tc>
        <w:tc>
          <w:tcPr>
            <w:tcW w:w="551"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4E7FEC87"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UNITÁRIO</w:t>
            </w:r>
          </w:p>
        </w:tc>
        <w:tc>
          <w:tcPr>
            <w:tcW w:w="734"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1CA1E45E"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TOTAL</w:t>
            </w:r>
          </w:p>
        </w:tc>
      </w:tr>
      <w:tr w:rsidR="00220CFF" w:rsidRPr="005C1816" w14:paraId="243A0601" w14:textId="77777777" w:rsidTr="00D4399D">
        <w:trPr>
          <w:trHeight w:val="732"/>
        </w:trPr>
        <w:tc>
          <w:tcPr>
            <w:tcW w:w="316" w:type="pct"/>
            <w:tcBorders>
              <w:top w:val="single" w:sz="4" w:space="0" w:color="auto"/>
              <w:left w:val="single" w:sz="4" w:space="0" w:color="auto"/>
              <w:bottom w:val="single" w:sz="4" w:space="0" w:color="auto"/>
              <w:right w:val="single" w:sz="4" w:space="0" w:color="auto"/>
            </w:tcBorders>
            <w:vAlign w:val="center"/>
          </w:tcPr>
          <w:p w14:paraId="0A39F3E5" w14:textId="77777777" w:rsidR="00220CFF" w:rsidRPr="005C1816" w:rsidRDefault="00220CFF" w:rsidP="00D4399D">
            <w:pPr>
              <w:jc w:val="center"/>
              <w:rPr>
                <w:rFonts w:ascii="Arial" w:hAnsi="Arial" w:cs="Arial"/>
                <w:color w:val="000000"/>
              </w:rPr>
            </w:pPr>
            <w:r w:rsidRPr="005C1816">
              <w:rPr>
                <w:rFonts w:ascii="Arial" w:hAnsi="Arial" w:cs="Arial"/>
                <w:color w:val="000000"/>
              </w:rPr>
              <w:t>1</w:t>
            </w:r>
          </w:p>
        </w:tc>
        <w:tc>
          <w:tcPr>
            <w:tcW w:w="563" w:type="pct"/>
            <w:tcBorders>
              <w:top w:val="single" w:sz="4" w:space="0" w:color="auto"/>
              <w:left w:val="nil"/>
              <w:bottom w:val="single" w:sz="4" w:space="0" w:color="auto"/>
              <w:right w:val="single" w:sz="4" w:space="0" w:color="auto"/>
            </w:tcBorders>
            <w:vAlign w:val="center"/>
          </w:tcPr>
          <w:p w14:paraId="6C4E54BB" w14:textId="77777777" w:rsidR="00220CFF" w:rsidRPr="005C1816" w:rsidRDefault="00220CFF" w:rsidP="00D4399D">
            <w:pPr>
              <w:jc w:val="center"/>
              <w:rPr>
                <w:rFonts w:ascii="Arial" w:hAnsi="Arial" w:cs="Arial"/>
                <w:color w:val="000000"/>
              </w:rPr>
            </w:pPr>
          </w:p>
        </w:tc>
        <w:tc>
          <w:tcPr>
            <w:tcW w:w="1950" w:type="pct"/>
            <w:tcBorders>
              <w:top w:val="single" w:sz="4" w:space="0" w:color="auto"/>
              <w:left w:val="nil"/>
              <w:bottom w:val="single" w:sz="4" w:space="0" w:color="auto"/>
              <w:right w:val="single" w:sz="4" w:space="0" w:color="auto"/>
            </w:tcBorders>
            <w:vAlign w:val="center"/>
          </w:tcPr>
          <w:p w14:paraId="14158126" w14:textId="77777777" w:rsidR="00220CFF" w:rsidRPr="005C1816" w:rsidRDefault="00220CFF" w:rsidP="00D4399D">
            <w:pPr>
              <w:rPr>
                <w:rFonts w:ascii="Arial" w:hAnsi="Arial" w:cs="Arial"/>
                <w:color w:val="000000"/>
              </w:rPr>
            </w:pPr>
          </w:p>
        </w:tc>
        <w:tc>
          <w:tcPr>
            <w:tcW w:w="501" w:type="pct"/>
            <w:tcBorders>
              <w:top w:val="single" w:sz="4" w:space="0" w:color="auto"/>
              <w:left w:val="nil"/>
              <w:bottom w:val="single" w:sz="4" w:space="0" w:color="auto"/>
              <w:right w:val="single" w:sz="4" w:space="0" w:color="auto"/>
            </w:tcBorders>
            <w:vAlign w:val="center"/>
          </w:tcPr>
          <w:p w14:paraId="180841FC" w14:textId="77777777" w:rsidR="00220CFF" w:rsidRPr="005C1816" w:rsidRDefault="00220CFF" w:rsidP="00D4399D">
            <w:pPr>
              <w:jc w:val="center"/>
              <w:rPr>
                <w:rFonts w:ascii="Arial" w:hAnsi="Arial" w:cs="Arial"/>
                <w:color w:val="000000"/>
              </w:rPr>
            </w:pPr>
          </w:p>
        </w:tc>
        <w:tc>
          <w:tcPr>
            <w:tcW w:w="385" w:type="pct"/>
            <w:tcBorders>
              <w:top w:val="single" w:sz="4" w:space="0" w:color="auto"/>
              <w:left w:val="nil"/>
              <w:bottom w:val="single" w:sz="4" w:space="0" w:color="auto"/>
              <w:right w:val="single" w:sz="4" w:space="0" w:color="auto"/>
            </w:tcBorders>
            <w:vAlign w:val="center"/>
          </w:tcPr>
          <w:p w14:paraId="0FD81659" w14:textId="77777777" w:rsidR="00220CFF" w:rsidRPr="005C1816" w:rsidRDefault="00220CFF" w:rsidP="00D4399D">
            <w:pPr>
              <w:jc w:val="center"/>
              <w:rPr>
                <w:rFonts w:ascii="Arial" w:hAnsi="Arial" w:cs="Arial"/>
                <w:color w:val="000000"/>
              </w:rPr>
            </w:pPr>
          </w:p>
        </w:tc>
        <w:tc>
          <w:tcPr>
            <w:tcW w:w="551" w:type="pct"/>
            <w:tcBorders>
              <w:top w:val="single" w:sz="4" w:space="0" w:color="auto"/>
              <w:left w:val="nil"/>
              <w:bottom w:val="single" w:sz="4" w:space="0" w:color="auto"/>
              <w:right w:val="single" w:sz="4" w:space="0" w:color="auto"/>
            </w:tcBorders>
            <w:vAlign w:val="center"/>
          </w:tcPr>
          <w:p w14:paraId="6FDE17D7" w14:textId="77777777" w:rsidR="00220CFF" w:rsidRPr="005C1816" w:rsidRDefault="00220CFF" w:rsidP="00D4399D">
            <w:pPr>
              <w:jc w:val="center"/>
              <w:rPr>
                <w:rFonts w:ascii="Arial" w:hAnsi="Arial" w:cs="Arial"/>
                <w:color w:val="000000"/>
              </w:rPr>
            </w:pPr>
          </w:p>
        </w:tc>
        <w:tc>
          <w:tcPr>
            <w:tcW w:w="734" w:type="pct"/>
            <w:tcBorders>
              <w:top w:val="single" w:sz="4" w:space="0" w:color="auto"/>
              <w:left w:val="nil"/>
              <w:bottom w:val="single" w:sz="4" w:space="0" w:color="auto"/>
              <w:right w:val="single" w:sz="4" w:space="0" w:color="auto"/>
            </w:tcBorders>
            <w:vAlign w:val="center"/>
          </w:tcPr>
          <w:p w14:paraId="36458632" w14:textId="77777777" w:rsidR="00220CFF" w:rsidRPr="005C1816" w:rsidRDefault="00220CFF" w:rsidP="00D4399D">
            <w:pPr>
              <w:jc w:val="right"/>
              <w:rPr>
                <w:rFonts w:ascii="Arial" w:hAnsi="Arial" w:cs="Arial"/>
                <w:color w:val="000000"/>
              </w:rPr>
            </w:pPr>
          </w:p>
        </w:tc>
      </w:tr>
      <w:tr w:rsidR="00220CFF" w:rsidRPr="005C1816" w14:paraId="60F2630D" w14:textId="77777777" w:rsidTr="00D4399D">
        <w:trPr>
          <w:trHeight w:val="732"/>
        </w:trPr>
        <w:tc>
          <w:tcPr>
            <w:tcW w:w="316" w:type="pct"/>
            <w:tcBorders>
              <w:top w:val="single" w:sz="4" w:space="0" w:color="auto"/>
              <w:left w:val="single" w:sz="4" w:space="0" w:color="auto"/>
              <w:bottom w:val="single" w:sz="4" w:space="0" w:color="auto"/>
              <w:right w:val="single" w:sz="4" w:space="0" w:color="auto"/>
            </w:tcBorders>
            <w:vAlign w:val="center"/>
          </w:tcPr>
          <w:p w14:paraId="61052609" w14:textId="77777777" w:rsidR="00220CFF" w:rsidRPr="005C1816" w:rsidRDefault="00220CFF" w:rsidP="00D4399D">
            <w:pPr>
              <w:jc w:val="center"/>
              <w:rPr>
                <w:rFonts w:ascii="Arial" w:hAnsi="Arial" w:cs="Arial"/>
                <w:color w:val="000000"/>
              </w:rPr>
            </w:pPr>
            <w:r w:rsidRPr="005C1816">
              <w:rPr>
                <w:rFonts w:ascii="Arial" w:hAnsi="Arial" w:cs="Arial"/>
                <w:color w:val="000000"/>
              </w:rPr>
              <w:t>2</w:t>
            </w:r>
          </w:p>
        </w:tc>
        <w:tc>
          <w:tcPr>
            <w:tcW w:w="563" w:type="pct"/>
            <w:tcBorders>
              <w:top w:val="single" w:sz="4" w:space="0" w:color="auto"/>
              <w:left w:val="nil"/>
              <w:bottom w:val="single" w:sz="4" w:space="0" w:color="auto"/>
              <w:right w:val="nil"/>
            </w:tcBorders>
            <w:vAlign w:val="center"/>
          </w:tcPr>
          <w:p w14:paraId="1D9100A9" w14:textId="77777777" w:rsidR="00220CFF" w:rsidRPr="005C1816" w:rsidRDefault="00220CFF" w:rsidP="00D4399D">
            <w:pPr>
              <w:jc w:val="center"/>
              <w:rPr>
                <w:rFonts w:ascii="Arial" w:hAnsi="Arial" w:cs="Arial"/>
                <w:color w:val="000000"/>
              </w:rPr>
            </w:pPr>
          </w:p>
        </w:tc>
        <w:tc>
          <w:tcPr>
            <w:tcW w:w="1950" w:type="pct"/>
            <w:tcBorders>
              <w:top w:val="single" w:sz="4" w:space="0" w:color="auto"/>
              <w:left w:val="single" w:sz="4" w:space="0" w:color="auto"/>
              <w:bottom w:val="single" w:sz="4" w:space="0" w:color="auto"/>
              <w:right w:val="nil"/>
            </w:tcBorders>
            <w:vAlign w:val="center"/>
          </w:tcPr>
          <w:p w14:paraId="5ED3219E" w14:textId="77777777" w:rsidR="00220CFF" w:rsidRPr="005C1816" w:rsidRDefault="00220CFF" w:rsidP="00D4399D">
            <w:pPr>
              <w:rPr>
                <w:rFonts w:ascii="Arial" w:hAnsi="Arial" w:cs="Arial"/>
                <w:color w:val="000000"/>
              </w:rPr>
            </w:pPr>
          </w:p>
        </w:tc>
        <w:tc>
          <w:tcPr>
            <w:tcW w:w="501" w:type="pct"/>
            <w:tcBorders>
              <w:top w:val="single" w:sz="4" w:space="0" w:color="auto"/>
              <w:left w:val="single" w:sz="4" w:space="0" w:color="auto"/>
              <w:bottom w:val="single" w:sz="4" w:space="0" w:color="auto"/>
              <w:right w:val="nil"/>
            </w:tcBorders>
            <w:vAlign w:val="center"/>
          </w:tcPr>
          <w:p w14:paraId="64BD9C83" w14:textId="77777777" w:rsidR="00220CFF" w:rsidRPr="005C1816" w:rsidRDefault="00220CFF" w:rsidP="00D4399D">
            <w:pPr>
              <w:jc w:val="center"/>
              <w:rPr>
                <w:rFonts w:ascii="Arial" w:hAnsi="Arial" w:cs="Arial"/>
                <w:color w:val="000000"/>
              </w:rPr>
            </w:pPr>
          </w:p>
        </w:tc>
        <w:tc>
          <w:tcPr>
            <w:tcW w:w="385" w:type="pct"/>
            <w:tcBorders>
              <w:top w:val="single" w:sz="4" w:space="0" w:color="auto"/>
              <w:left w:val="single" w:sz="4" w:space="0" w:color="auto"/>
              <w:bottom w:val="single" w:sz="4" w:space="0" w:color="auto"/>
              <w:right w:val="single" w:sz="4" w:space="0" w:color="auto"/>
            </w:tcBorders>
            <w:vAlign w:val="center"/>
          </w:tcPr>
          <w:p w14:paraId="592A3FEE" w14:textId="77777777" w:rsidR="00220CFF" w:rsidRPr="005C1816" w:rsidRDefault="00220CFF" w:rsidP="00D4399D">
            <w:pPr>
              <w:jc w:val="center"/>
              <w:rPr>
                <w:rFonts w:ascii="Arial" w:hAnsi="Arial" w:cs="Arial"/>
                <w:color w:val="000000"/>
              </w:rPr>
            </w:pPr>
          </w:p>
        </w:tc>
        <w:tc>
          <w:tcPr>
            <w:tcW w:w="551" w:type="pct"/>
            <w:tcBorders>
              <w:top w:val="single" w:sz="4" w:space="0" w:color="auto"/>
              <w:left w:val="nil"/>
              <w:bottom w:val="single" w:sz="4" w:space="0" w:color="auto"/>
              <w:right w:val="single" w:sz="4" w:space="0" w:color="auto"/>
            </w:tcBorders>
            <w:vAlign w:val="center"/>
          </w:tcPr>
          <w:p w14:paraId="44E36E58" w14:textId="77777777" w:rsidR="00220CFF" w:rsidRPr="005C1816" w:rsidRDefault="00220CFF" w:rsidP="00D4399D">
            <w:pPr>
              <w:jc w:val="center"/>
              <w:rPr>
                <w:rFonts w:ascii="Arial" w:hAnsi="Arial" w:cs="Arial"/>
                <w:color w:val="000000"/>
              </w:rPr>
            </w:pPr>
          </w:p>
        </w:tc>
        <w:tc>
          <w:tcPr>
            <w:tcW w:w="734" w:type="pct"/>
            <w:tcBorders>
              <w:top w:val="single" w:sz="4" w:space="0" w:color="auto"/>
              <w:left w:val="nil"/>
              <w:bottom w:val="single" w:sz="4" w:space="0" w:color="auto"/>
              <w:right w:val="single" w:sz="4" w:space="0" w:color="auto"/>
            </w:tcBorders>
            <w:vAlign w:val="center"/>
          </w:tcPr>
          <w:p w14:paraId="640CFA7C" w14:textId="77777777" w:rsidR="00220CFF" w:rsidRPr="005C1816" w:rsidRDefault="00220CFF" w:rsidP="00D4399D">
            <w:pPr>
              <w:jc w:val="right"/>
              <w:rPr>
                <w:rFonts w:ascii="Arial" w:hAnsi="Arial" w:cs="Arial"/>
                <w:color w:val="000000"/>
              </w:rPr>
            </w:pPr>
          </w:p>
        </w:tc>
      </w:tr>
      <w:tr w:rsidR="00220CFF" w:rsidRPr="005C1816" w14:paraId="41D5BF33" w14:textId="77777777" w:rsidTr="00D4399D">
        <w:trPr>
          <w:trHeight w:val="732"/>
        </w:trPr>
        <w:tc>
          <w:tcPr>
            <w:tcW w:w="316" w:type="pct"/>
            <w:tcBorders>
              <w:top w:val="single" w:sz="4" w:space="0" w:color="auto"/>
              <w:left w:val="single" w:sz="4" w:space="0" w:color="auto"/>
              <w:bottom w:val="single" w:sz="4" w:space="0" w:color="auto"/>
              <w:right w:val="single" w:sz="4" w:space="0" w:color="auto"/>
            </w:tcBorders>
            <w:vAlign w:val="center"/>
          </w:tcPr>
          <w:p w14:paraId="4DCEDB2A" w14:textId="77777777" w:rsidR="00220CFF" w:rsidRPr="005C1816" w:rsidRDefault="00220CFF" w:rsidP="00D4399D">
            <w:pPr>
              <w:jc w:val="center"/>
              <w:rPr>
                <w:rFonts w:ascii="Arial" w:hAnsi="Arial" w:cs="Arial"/>
                <w:color w:val="000000"/>
              </w:rPr>
            </w:pPr>
            <w:r w:rsidRPr="005C1816">
              <w:rPr>
                <w:rFonts w:ascii="Arial" w:hAnsi="Arial" w:cs="Arial"/>
                <w:color w:val="000000"/>
              </w:rPr>
              <w:t>...</w:t>
            </w:r>
          </w:p>
        </w:tc>
        <w:tc>
          <w:tcPr>
            <w:tcW w:w="563" w:type="pct"/>
            <w:tcBorders>
              <w:top w:val="single" w:sz="4" w:space="0" w:color="auto"/>
              <w:left w:val="nil"/>
              <w:bottom w:val="single" w:sz="4" w:space="0" w:color="auto"/>
              <w:right w:val="nil"/>
            </w:tcBorders>
            <w:vAlign w:val="center"/>
          </w:tcPr>
          <w:p w14:paraId="13BAB440" w14:textId="77777777" w:rsidR="00220CFF" w:rsidRPr="005C1816" w:rsidRDefault="00220CFF" w:rsidP="00D4399D">
            <w:pPr>
              <w:jc w:val="center"/>
              <w:rPr>
                <w:rFonts w:ascii="Arial" w:hAnsi="Arial" w:cs="Arial"/>
                <w:color w:val="000000"/>
              </w:rPr>
            </w:pPr>
          </w:p>
        </w:tc>
        <w:tc>
          <w:tcPr>
            <w:tcW w:w="1950" w:type="pct"/>
            <w:tcBorders>
              <w:top w:val="single" w:sz="4" w:space="0" w:color="auto"/>
              <w:left w:val="single" w:sz="4" w:space="0" w:color="auto"/>
              <w:bottom w:val="single" w:sz="4" w:space="0" w:color="auto"/>
              <w:right w:val="nil"/>
            </w:tcBorders>
            <w:vAlign w:val="center"/>
          </w:tcPr>
          <w:p w14:paraId="7CA1B47E" w14:textId="77777777" w:rsidR="00220CFF" w:rsidRPr="005C1816" w:rsidRDefault="00220CFF" w:rsidP="00D4399D">
            <w:pPr>
              <w:rPr>
                <w:rFonts w:ascii="Arial" w:hAnsi="Arial" w:cs="Arial"/>
                <w:color w:val="000000"/>
              </w:rPr>
            </w:pPr>
          </w:p>
        </w:tc>
        <w:tc>
          <w:tcPr>
            <w:tcW w:w="501" w:type="pct"/>
            <w:tcBorders>
              <w:top w:val="single" w:sz="4" w:space="0" w:color="auto"/>
              <w:left w:val="single" w:sz="4" w:space="0" w:color="auto"/>
              <w:bottom w:val="single" w:sz="4" w:space="0" w:color="auto"/>
              <w:right w:val="nil"/>
            </w:tcBorders>
            <w:noWrap/>
            <w:vAlign w:val="center"/>
          </w:tcPr>
          <w:p w14:paraId="62963D48" w14:textId="77777777" w:rsidR="00220CFF" w:rsidRPr="005C1816" w:rsidRDefault="00220CFF" w:rsidP="00D4399D">
            <w:pPr>
              <w:jc w:val="center"/>
              <w:rPr>
                <w:rFonts w:ascii="Arial" w:hAnsi="Arial" w:cs="Arial"/>
                <w:color w:val="000000"/>
              </w:rPr>
            </w:pPr>
          </w:p>
        </w:tc>
        <w:tc>
          <w:tcPr>
            <w:tcW w:w="385" w:type="pct"/>
            <w:tcBorders>
              <w:top w:val="single" w:sz="4" w:space="0" w:color="auto"/>
              <w:left w:val="single" w:sz="4" w:space="0" w:color="auto"/>
              <w:bottom w:val="single" w:sz="4" w:space="0" w:color="auto"/>
              <w:right w:val="single" w:sz="4" w:space="0" w:color="auto"/>
            </w:tcBorders>
            <w:noWrap/>
            <w:vAlign w:val="center"/>
          </w:tcPr>
          <w:p w14:paraId="38B9E892" w14:textId="77777777" w:rsidR="00220CFF" w:rsidRPr="005C1816" w:rsidRDefault="00220CFF" w:rsidP="00D4399D">
            <w:pPr>
              <w:jc w:val="center"/>
              <w:rPr>
                <w:rFonts w:ascii="Arial" w:hAnsi="Arial" w:cs="Arial"/>
                <w:color w:val="000000"/>
              </w:rPr>
            </w:pPr>
          </w:p>
        </w:tc>
        <w:tc>
          <w:tcPr>
            <w:tcW w:w="551" w:type="pct"/>
            <w:tcBorders>
              <w:top w:val="single" w:sz="4" w:space="0" w:color="auto"/>
              <w:left w:val="nil"/>
              <w:bottom w:val="single" w:sz="4" w:space="0" w:color="auto"/>
              <w:right w:val="single" w:sz="4" w:space="0" w:color="auto"/>
            </w:tcBorders>
            <w:vAlign w:val="center"/>
          </w:tcPr>
          <w:p w14:paraId="4F1BF4B7" w14:textId="77777777" w:rsidR="00220CFF" w:rsidRPr="005C1816" w:rsidRDefault="00220CFF" w:rsidP="00D4399D">
            <w:pPr>
              <w:jc w:val="center"/>
              <w:rPr>
                <w:rFonts w:ascii="Arial" w:hAnsi="Arial" w:cs="Arial"/>
                <w:color w:val="000000"/>
              </w:rPr>
            </w:pPr>
          </w:p>
        </w:tc>
        <w:tc>
          <w:tcPr>
            <w:tcW w:w="734" w:type="pct"/>
            <w:tcBorders>
              <w:top w:val="single" w:sz="4" w:space="0" w:color="auto"/>
              <w:left w:val="nil"/>
              <w:bottom w:val="single" w:sz="4" w:space="0" w:color="auto"/>
              <w:right w:val="single" w:sz="4" w:space="0" w:color="auto"/>
            </w:tcBorders>
            <w:vAlign w:val="center"/>
          </w:tcPr>
          <w:p w14:paraId="7E87FBD9" w14:textId="77777777" w:rsidR="00220CFF" w:rsidRPr="005C1816" w:rsidRDefault="00220CFF" w:rsidP="00D4399D">
            <w:pPr>
              <w:jc w:val="right"/>
              <w:rPr>
                <w:rFonts w:ascii="Arial" w:hAnsi="Arial" w:cs="Arial"/>
                <w:color w:val="000000"/>
              </w:rPr>
            </w:pPr>
          </w:p>
        </w:tc>
      </w:tr>
      <w:tr w:rsidR="00220CFF" w:rsidRPr="005C1816" w14:paraId="4ED675FD" w14:textId="77777777" w:rsidTr="00D4399D">
        <w:trPr>
          <w:trHeight w:val="714"/>
        </w:trPr>
        <w:tc>
          <w:tcPr>
            <w:tcW w:w="4266" w:type="pct"/>
            <w:gridSpan w:val="6"/>
            <w:tcBorders>
              <w:top w:val="single" w:sz="4" w:space="0" w:color="auto"/>
              <w:left w:val="single" w:sz="4" w:space="0" w:color="auto"/>
              <w:bottom w:val="single" w:sz="4" w:space="0" w:color="auto"/>
              <w:right w:val="single" w:sz="4" w:space="0" w:color="auto"/>
            </w:tcBorders>
            <w:shd w:val="clear" w:color="CCFFCC" w:fill="DDDDDD"/>
            <w:vAlign w:val="center"/>
            <w:hideMark/>
          </w:tcPr>
          <w:p w14:paraId="4014DBAC" w14:textId="77777777" w:rsidR="00220CFF" w:rsidRPr="005C1816" w:rsidRDefault="00220CFF" w:rsidP="00D4399D">
            <w:pPr>
              <w:jc w:val="right"/>
              <w:rPr>
                <w:rFonts w:ascii="Arial" w:hAnsi="Arial" w:cs="Arial"/>
                <w:b/>
                <w:bCs/>
                <w:color w:val="000000"/>
              </w:rPr>
            </w:pPr>
            <w:r w:rsidRPr="005C1816">
              <w:rPr>
                <w:rFonts w:ascii="Arial" w:hAnsi="Arial" w:cs="Arial"/>
                <w:b/>
                <w:bCs/>
                <w:color w:val="000000"/>
              </w:rPr>
              <w:t>TOTAL REGISTRADO</w:t>
            </w:r>
          </w:p>
        </w:tc>
        <w:tc>
          <w:tcPr>
            <w:tcW w:w="734" w:type="pct"/>
            <w:tcBorders>
              <w:top w:val="nil"/>
              <w:left w:val="nil"/>
              <w:bottom w:val="single" w:sz="4" w:space="0" w:color="auto"/>
              <w:right w:val="single" w:sz="4" w:space="0" w:color="auto"/>
            </w:tcBorders>
            <w:shd w:val="clear" w:color="CCFFCC" w:fill="DDDDDD"/>
            <w:vAlign w:val="center"/>
            <w:hideMark/>
          </w:tcPr>
          <w:p w14:paraId="7B3C2EA5" w14:textId="77777777" w:rsidR="00220CFF" w:rsidRPr="005C1816" w:rsidRDefault="00220CFF" w:rsidP="00D4399D">
            <w:pPr>
              <w:jc w:val="right"/>
              <w:rPr>
                <w:rFonts w:ascii="Arial" w:hAnsi="Arial" w:cs="Arial"/>
                <w:b/>
                <w:bCs/>
                <w:color w:val="000000"/>
              </w:rPr>
            </w:pPr>
            <w:r w:rsidRPr="005C1816">
              <w:rPr>
                <w:rFonts w:ascii="Arial" w:hAnsi="Arial" w:cs="Arial"/>
                <w:b/>
                <w:bCs/>
                <w:color w:val="000000"/>
              </w:rPr>
              <w:t> </w:t>
            </w:r>
          </w:p>
        </w:tc>
      </w:tr>
    </w:tbl>
    <w:p w14:paraId="1479431B" w14:textId="09399835" w:rsidR="00220CFF" w:rsidRDefault="00220CFF" w:rsidP="00220CFF">
      <w:pPr>
        <w:pStyle w:val="Corpodetexto"/>
        <w:spacing w:after="120" w:line="360" w:lineRule="auto"/>
        <w:rPr>
          <w:rFonts w:ascii="Arial" w:hAnsi="Arial" w:cs="Arial"/>
        </w:rPr>
      </w:pPr>
    </w:p>
    <w:p w14:paraId="0190D876" w14:textId="2CCCEAFA" w:rsidR="005C1816" w:rsidRDefault="005C1816" w:rsidP="00220CFF">
      <w:pPr>
        <w:pStyle w:val="Corpodetexto"/>
        <w:spacing w:after="120" w:line="360" w:lineRule="auto"/>
        <w:rPr>
          <w:rFonts w:ascii="Arial" w:hAnsi="Arial" w:cs="Arial"/>
        </w:rPr>
      </w:pPr>
    </w:p>
    <w:p w14:paraId="4C5F56EE" w14:textId="0096D333" w:rsidR="005C1816" w:rsidRDefault="005C1816" w:rsidP="00220CFF">
      <w:pPr>
        <w:pStyle w:val="Corpodetexto"/>
        <w:spacing w:after="120" w:line="360" w:lineRule="auto"/>
        <w:rPr>
          <w:rFonts w:ascii="Arial" w:hAnsi="Arial" w:cs="Arial"/>
        </w:rPr>
      </w:pPr>
    </w:p>
    <w:p w14:paraId="35310885" w14:textId="3520AA9D" w:rsidR="005C1816" w:rsidRDefault="005C1816" w:rsidP="00220CFF">
      <w:pPr>
        <w:pStyle w:val="Corpodetexto"/>
        <w:spacing w:after="120" w:line="360" w:lineRule="auto"/>
        <w:rPr>
          <w:rFonts w:ascii="Arial" w:hAnsi="Arial" w:cs="Arial"/>
        </w:rPr>
      </w:pPr>
    </w:p>
    <w:p w14:paraId="413E1546" w14:textId="05C30486" w:rsidR="005C1816" w:rsidRDefault="005C1816" w:rsidP="00220CFF">
      <w:pPr>
        <w:pStyle w:val="Corpodetexto"/>
        <w:spacing w:after="120" w:line="360" w:lineRule="auto"/>
        <w:rPr>
          <w:rFonts w:ascii="Arial" w:hAnsi="Arial" w:cs="Arial"/>
        </w:rPr>
      </w:pPr>
    </w:p>
    <w:p w14:paraId="25913BA2" w14:textId="680CE540" w:rsidR="005C1816" w:rsidRDefault="005C1816" w:rsidP="00220CFF">
      <w:pPr>
        <w:pStyle w:val="Corpodetexto"/>
        <w:spacing w:after="120" w:line="360" w:lineRule="auto"/>
        <w:rPr>
          <w:rFonts w:ascii="Arial" w:hAnsi="Arial" w:cs="Arial"/>
        </w:rPr>
      </w:pPr>
    </w:p>
    <w:p w14:paraId="51C3AC94" w14:textId="5AC08BEC" w:rsidR="00063A38" w:rsidRDefault="00063A38" w:rsidP="00220CFF">
      <w:pPr>
        <w:pStyle w:val="Corpodetexto"/>
        <w:spacing w:after="120" w:line="360" w:lineRule="auto"/>
        <w:rPr>
          <w:rFonts w:ascii="Arial" w:hAnsi="Arial" w:cs="Arial"/>
        </w:rPr>
      </w:pPr>
    </w:p>
    <w:p w14:paraId="2D98AC23" w14:textId="77777777" w:rsidR="00063A38" w:rsidRDefault="00063A38" w:rsidP="00220CFF">
      <w:pPr>
        <w:pStyle w:val="Corpodetexto"/>
        <w:spacing w:after="120" w:line="360" w:lineRule="auto"/>
        <w:rPr>
          <w:rFonts w:ascii="Arial" w:hAnsi="Arial" w:cs="Arial"/>
        </w:rPr>
      </w:pPr>
    </w:p>
    <w:p w14:paraId="34316B0C" w14:textId="77777777" w:rsidR="005C1816" w:rsidRPr="005C1816" w:rsidRDefault="005C1816" w:rsidP="00220CFF">
      <w:pPr>
        <w:pStyle w:val="Corpodetexto"/>
        <w:spacing w:after="120" w:line="360" w:lineRule="auto"/>
        <w:rPr>
          <w:rFonts w:ascii="Arial" w:hAnsi="Arial" w:cs="Arial"/>
        </w:rPr>
      </w:pPr>
    </w:p>
    <w:p w14:paraId="7F2BF638" w14:textId="77777777" w:rsidR="00BD7E45" w:rsidRPr="005C1816" w:rsidRDefault="00BD7E45" w:rsidP="00BD7E45">
      <w:pPr>
        <w:adjustRightInd w:val="0"/>
        <w:spacing w:line="360" w:lineRule="auto"/>
        <w:ind w:right="-30"/>
        <w:jc w:val="center"/>
        <w:rPr>
          <w:rFonts w:ascii="Arial" w:hAnsi="Arial" w:cs="Arial"/>
          <w:color w:val="000000"/>
        </w:rPr>
      </w:pPr>
      <w:r w:rsidRPr="005C1816">
        <w:rPr>
          <w:rFonts w:ascii="Arial" w:hAnsi="Arial" w:cs="Arial"/>
          <w:color w:val="000000"/>
        </w:rPr>
        <w:t>Seguindo a ordem de classificação, segue relação de fornecedores que mantiveram sua proposta original:</w:t>
      </w:r>
    </w:p>
    <w:p w14:paraId="5F323148" w14:textId="77777777" w:rsidR="00220CFF" w:rsidRPr="005C1816" w:rsidRDefault="00220CFF" w:rsidP="00220CFF">
      <w:pPr>
        <w:pStyle w:val="Corpodetexto"/>
        <w:spacing w:after="120" w:line="360" w:lineRule="auto"/>
        <w:ind w:left="262" w:right="547"/>
        <w:jc w:val="both"/>
        <w:rPr>
          <w:rFonts w:ascii="Arial" w:hAnsi="Arial" w:cs="Arial"/>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40"/>
        <w:gridCol w:w="2077"/>
        <w:gridCol w:w="4296"/>
        <w:gridCol w:w="1090"/>
        <w:gridCol w:w="1429"/>
      </w:tblGrid>
      <w:tr w:rsidR="00220CFF" w:rsidRPr="005C1816" w14:paraId="64DB53BA" w14:textId="77777777" w:rsidTr="00D4399D">
        <w:trPr>
          <w:trHeight w:val="453"/>
          <w:jc w:val="center"/>
        </w:trPr>
        <w:tc>
          <w:tcPr>
            <w:tcW w:w="384" w:type="pct"/>
            <w:shd w:val="clear" w:color="auto" w:fill="D9D9D9"/>
          </w:tcPr>
          <w:p w14:paraId="23996FE0"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D9D9D9"/>
          </w:tcPr>
          <w:p w14:paraId="50659A3F" w14:textId="77777777" w:rsidR="00220CFF" w:rsidRPr="005C1816" w:rsidRDefault="00220CFF" w:rsidP="00D4399D">
            <w:pPr>
              <w:pStyle w:val="TableParagraph"/>
              <w:spacing w:after="120" w:line="360" w:lineRule="auto"/>
              <w:ind w:left="3430" w:right="3411"/>
              <w:jc w:val="center"/>
              <w:rPr>
                <w:rFonts w:ascii="Arial" w:hAnsi="Arial" w:cs="Arial"/>
                <w:b/>
              </w:rPr>
            </w:pPr>
            <w:r w:rsidRPr="005C1816">
              <w:rPr>
                <w:rFonts w:ascii="Arial" w:hAnsi="Arial" w:cs="Arial"/>
                <w:b/>
                <w:w w:val="105"/>
              </w:rPr>
              <w:t>XXª Classificada</w:t>
            </w:r>
          </w:p>
        </w:tc>
      </w:tr>
      <w:tr w:rsidR="00220CFF" w:rsidRPr="005C1816" w14:paraId="4FB8E97B" w14:textId="77777777" w:rsidTr="00D4399D">
        <w:trPr>
          <w:trHeight w:val="453"/>
          <w:jc w:val="center"/>
        </w:trPr>
        <w:tc>
          <w:tcPr>
            <w:tcW w:w="384" w:type="pct"/>
            <w:shd w:val="clear" w:color="auto" w:fill="F1F1F1"/>
          </w:tcPr>
          <w:p w14:paraId="4D27F58A"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F1F1F1"/>
          </w:tcPr>
          <w:p w14:paraId="1103895A"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10"/>
              </w:rPr>
              <w:t>Empresa:</w:t>
            </w:r>
          </w:p>
        </w:tc>
      </w:tr>
      <w:tr w:rsidR="00220CFF" w:rsidRPr="005C1816" w14:paraId="051785D5" w14:textId="77777777" w:rsidTr="00D4399D">
        <w:trPr>
          <w:trHeight w:val="455"/>
          <w:jc w:val="center"/>
        </w:trPr>
        <w:tc>
          <w:tcPr>
            <w:tcW w:w="384" w:type="pct"/>
            <w:shd w:val="clear" w:color="auto" w:fill="F1F1F1"/>
          </w:tcPr>
          <w:p w14:paraId="03E1FED6"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F1F1F1"/>
          </w:tcPr>
          <w:p w14:paraId="0FFA017B"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05"/>
              </w:rPr>
              <w:t>Endereço:</w:t>
            </w:r>
          </w:p>
        </w:tc>
      </w:tr>
      <w:tr w:rsidR="00220CFF" w:rsidRPr="005C1816" w14:paraId="3476E06B" w14:textId="77777777" w:rsidTr="00D4399D">
        <w:trPr>
          <w:trHeight w:val="453"/>
          <w:jc w:val="center"/>
        </w:trPr>
        <w:tc>
          <w:tcPr>
            <w:tcW w:w="1462" w:type="pct"/>
            <w:gridSpan w:val="2"/>
            <w:shd w:val="clear" w:color="auto" w:fill="F1F1F1"/>
          </w:tcPr>
          <w:p w14:paraId="7275EE0E"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rPr>
              <w:t>CNPJ:</w:t>
            </w:r>
          </w:p>
        </w:tc>
        <w:tc>
          <w:tcPr>
            <w:tcW w:w="2230" w:type="pct"/>
            <w:shd w:val="clear" w:color="auto" w:fill="F1F1F1"/>
          </w:tcPr>
          <w:p w14:paraId="313A7956"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05"/>
              </w:rPr>
              <w:t>E-mail:</w:t>
            </w:r>
          </w:p>
        </w:tc>
        <w:tc>
          <w:tcPr>
            <w:tcW w:w="566" w:type="pct"/>
            <w:shd w:val="clear" w:color="auto" w:fill="F1F1F1"/>
          </w:tcPr>
          <w:p w14:paraId="2B4DA199" w14:textId="77777777" w:rsidR="00220CFF" w:rsidRPr="005C1816" w:rsidRDefault="00220CFF" w:rsidP="00D4399D">
            <w:pPr>
              <w:pStyle w:val="TableParagraph"/>
              <w:spacing w:after="120" w:line="360" w:lineRule="auto"/>
              <w:rPr>
                <w:rFonts w:ascii="Arial" w:hAnsi="Arial" w:cs="Arial"/>
              </w:rPr>
            </w:pPr>
          </w:p>
        </w:tc>
        <w:tc>
          <w:tcPr>
            <w:tcW w:w="742" w:type="pct"/>
            <w:shd w:val="clear" w:color="auto" w:fill="F1F1F1"/>
          </w:tcPr>
          <w:p w14:paraId="5C3D3DC0" w14:textId="77777777" w:rsidR="00220CFF" w:rsidRPr="005C1816" w:rsidRDefault="00220CFF" w:rsidP="00D4399D">
            <w:pPr>
              <w:pStyle w:val="TableParagraph"/>
              <w:spacing w:after="120" w:line="360" w:lineRule="auto"/>
              <w:ind w:left="113"/>
              <w:rPr>
                <w:rFonts w:ascii="Arial" w:hAnsi="Arial" w:cs="Arial"/>
                <w:b/>
              </w:rPr>
            </w:pPr>
            <w:r w:rsidRPr="005C1816">
              <w:rPr>
                <w:rFonts w:ascii="Arial" w:hAnsi="Arial" w:cs="Arial"/>
                <w:b/>
                <w:w w:val="110"/>
              </w:rPr>
              <w:t>Telefone:</w:t>
            </w:r>
          </w:p>
        </w:tc>
      </w:tr>
    </w:tbl>
    <w:p w14:paraId="4F8C3167" w14:textId="7E4C826F" w:rsidR="00220CFF" w:rsidRPr="005C1816" w:rsidRDefault="00220CFF" w:rsidP="00220CFF">
      <w:pPr>
        <w:spacing w:after="120" w:line="360" w:lineRule="auto"/>
        <w:rPr>
          <w:rFonts w:ascii="Arial" w:hAnsi="Arial" w:cs="Arial"/>
        </w:rPr>
      </w:pPr>
    </w:p>
    <w:p w14:paraId="5834C8E5" w14:textId="77777777" w:rsidR="00220CFF" w:rsidRPr="005C1816" w:rsidRDefault="00220CFF" w:rsidP="00220CFF">
      <w:pPr>
        <w:spacing w:after="120" w:line="360" w:lineRule="auto"/>
        <w:rPr>
          <w:rFonts w:ascii="Arial" w:hAnsi="Arial" w:cs="Arial"/>
        </w:rPr>
      </w:pPr>
    </w:p>
    <w:tbl>
      <w:tblPr>
        <w:tblW w:w="5000" w:type="pct"/>
        <w:tblCellMar>
          <w:left w:w="70" w:type="dxa"/>
          <w:right w:w="70" w:type="dxa"/>
        </w:tblCellMar>
        <w:tblLook w:val="04A0" w:firstRow="1" w:lastRow="0" w:firstColumn="1" w:lastColumn="0" w:noHBand="0" w:noVBand="1"/>
      </w:tblPr>
      <w:tblGrid>
        <w:gridCol w:w="666"/>
        <w:gridCol w:w="1289"/>
        <w:gridCol w:w="3597"/>
        <w:gridCol w:w="807"/>
        <w:gridCol w:w="813"/>
        <w:gridCol w:w="1204"/>
        <w:gridCol w:w="1256"/>
      </w:tblGrid>
      <w:tr w:rsidR="00220CFF" w:rsidRPr="005C1816" w14:paraId="72553F65" w14:textId="77777777" w:rsidTr="00D4399D">
        <w:trPr>
          <w:trHeight w:val="347"/>
        </w:trPr>
        <w:tc>
          <w:tcPr>
            <w:tcW w:w="316"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0500FAA"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 xml:space="preserve">ITEM </w:t>
            </w:r>
          </w:p>
        </w:tc>
        <w:tc>
          <w:tcPr>
            <w:tcW w:w="563"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A75BF08"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Nº REGISTRO</w:t>
            </w:r>
          </w:p>
        </w:tc>
        <w:tc>
          <w:tcPr>
            <w:tcW w:w="1950"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022E5A52"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ESPECIFICAÇÃO</w:t>
            </w:r>
          </w:p>
        </w:tc>
        <w:tc>
          <w:tcPr>
            <w:tcW w:w="501"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74BA90C"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 xml:space="preserve">UNID. </w:t>
            </w:r>
          </w:p>
        </w:tc>
        <w:tc>
          <w:tcPr>
            <w:tcW w:w="385"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3CA1001D"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QTDE.</w:t>
            </w:r>
          </w:p>
        </w:tc>
        <w:tc>
          <w:tcPr>
            <w:tcW w:w="1285" w:type="pct"/>
            <w:gridSpan w:val="2"/>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078E1F59"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PREÇO</w:t>
            </w:r>
          </w:p>
        </w:tc>
      </w:tr>
      <w:tr w:rsidR="00220CFF" w:rsidRPr="005C1816" w14:paraId="0595E408" w14:textId="77777777" w:rsidTr="00D4399D">
        <w:trPr>
          <w:trHeight w:val="425"/>
        </w:trPr>
        <w:tc>
          <w:tcPr>
            <w:tcW w:w="316"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B6DEA05" w14:textId="77777777" w:rsidR="00220CFF" w:rsidRPr="005C1816" w:rsidRDefault="00220CFF" w:rsidP="00D4399D">
            <w:pPr>
              <w:rPr>
                <w:rFonts w:ascii="Arial" w:hAnsi="Arial" w:cs="Arial"/>
                <w:b/>
                <w:bCs/>
                <w:color w:val="FFFFFF" w:themeColor="background1"/>
              </w:rPr>
            </w:pPr>
          </w:p>
        </w:tc>
        <w:tc>
          <w:tcPr>
            <w:tcW w:w="563"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2B7A40C" w14:textId="77777777" w:rsidR="00220CFF" w:rsidRPr="005C1816" w:rsidRDefault="00220CFF" w:rsidP="00D4399D">
            <w:pPr>
              <w:rPr>
                <w:rFonts w:ascii="Arial" w:hAnsi="Arial" w:cs="Arial"/>
                <w:b/>
                <w:bCs/>
                <w:color w:val="FFFFFF" w:themeColor="background1"/>
              </w:rPr>
            </w:pPr>
          </w:p>
        </w:tc>
        <w:tc>
          <w:tcPr>
            <w:tcW w:w="1950"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A1D3F37" w14:textId="77777777" w:rsidR="00220CFF" w:rsidRPr="005C1816" w:rsidRDefault="00220CFF" w:rsidP="00D4399D">
            <w:pPr>
              <w:rPr>
                <w:rFonts w:ascii="Arial" w:hAnsi="Arial" w:cs="Arial"/>
                <w:b/>
                <w:bCs/>
                <w:color w:val="FFFFFF" w:themeColor="background1"/>
              </w:rPr>
            </w:pPr>
          </w:p>
        </w:tc>
        <w:tc>
          <w:tcPr>
            <w:tcW w:w="501"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F0F1F88" w14:textId="77777777" w:rsidR="00220CFF" w:rsidRPr="005C1816" w:rsidRDefault="00220CFF" w:rsidP="00D4399D">
            <w:pPr>
              <w:rPr>
                <w:rFonts w:ascii="Arial" w:hAnsi="Arial" w:cs="Arial"/>
                <w:b/>
                <w:bCs/>
                <w:color w:val="FFFFFF" w:themeColor="background1"/>
              </w:rPr>
            </w:pPr>
          </w:p>
        </w:tc>
        <w:tc>
          <w:tcPr>
            <w:tcW w:w="385"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02399C98" w14:textId="77777777" w:rsidR="00220CFF" w:rsidRPr="005C1816" w:rsidRDefault="00220CFF" w:rsidP="00D4399D">
            <w:pPr>
              <w:rPr>
                <w:rFonts w:ascii="Arial" w:hAnsi="Arial" w:cs="Arial"/>
                <w:b/>
                <w:bCs/>
                <w:color w:val="FFFFFF" w:themeColor="background1"/>
              </w:rPr>
            </w:pPr>
          </w:p>
        </w:tc>
        <w:tc>
          <w:tcPr>
            <w:tcW w:w="551"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7739342E"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UNITÁRIO</w:t>
            </w:r>
          </w:p>
        </w:tc>
        <w:tc>
          <w:tcPr>
            <w:tcW w:w="734"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6893B50F"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TOTAL</w:t>
            </w:r>
          </w:p>
        </w:tc>
      </w:tr>
      <w:tr w:rsidR="00220CFF" w:rsidRPr="005C1816" w14:paraId="1A5E3A26" w14:textId="77777777" w:rsidTr="00D4399D">
        <w:trPr>
          <w:trHeight w:val="732"/>
        </w:trPr>
        <w:tc>
          <w:tcPr>
            <w:tcW w:w="316" w:type="pct"/>
            <w:tcBorders>
              <w:top w:val="single" w:sz="4" w:space="0" w:color="auto"/>
              <w:left w:val="single" w:sz="4" w:space="0" w:color="auto"/>
              <w:bottom w:val="single" w:sz="4" w:space="0" w:color="auto"/>
              <w:right w:val="single" w:sz="4" w:space="0" w:color="auto"/>
            </w:tcBorders>
            <w:vAlign w:val="center"/>
          </w:tcPr>
          <w:p w14:paraId="6259C9BE" w14:textId="77777777" w:rsidR="00220CFF" w:rsidRPr="005C1816" w:rsidRDefault="00220CFF" w:rsidP="00D4399D">
            <w:pPr>
              <w:jc w:val="center"/>
              <w:rPr>
                <w:rFonts w:ascii="Arial" w:hAnsi="Arial" w:cs="Arial"/>
                <w:color w:val="000000"/>
              </w:rPr>
            </w:pPr>
            <w:r w:rsidRPr="005C1816">
              <w:rPr>
                <w:rFonts w:ascii="Arial" w:hAnsi="Arial" w:cs="Arial"/>
                <w:color w:val="000000"/>
              </w:rPr>
              <w:t>1</w:t>
            </w:r>
          </w:p>
        </w:tc>
        <w:tc>
          <w:tcPr>
            <w:tcW w:w="563" w:type="pct"/>
            <w:tcBorders>
              <w:top w:val="single" w:sz="4" w:space="0" w:color="auto"/>
              <w:left w:val="nil"/>
              <w:bottom w:val="single" w:sz="4" w:space="0" w:color="auto"/>
              <w:right w:val="single" w:sz="4" w:space="0" w:color="auto"/>
            </w:tcBorders>
            <w:vAlign w:val="center"/>
          </w:tcPr>
          <w:p w14:paraId="299D58C3" w14:textId="77777777" w:rsidR="00220CFF" w:rsidRPr="005C1816" w:rsidRDefault="00220CFF" w:rsidP="00D4399D">
            <w:pPr>
              <w:jc w:val="center"/>
              <w:rPr>
                <w:rFonts w:ascii="Arial" w:hAnsi="Arial" w:cs="Arial"/>
                <w:color w:val="000000"/>
              </w:rPr>
            </w:pPr>
          </w:p>
        </w:tc>
        <w:tc>
          <w:tcPr>
            <w:tcW w:w="1950" w:type="pct"/>
            <w:tcBorders>
              <w:top w:val="single" w:sz="4" w:space="0" w:color="auto"/>
              <w:left w:val="nil"/>
              <w:bottom w:val="single" w:sz="4" w:space="0" w:color="auto"/>
              <w:right w:val="single" w:sz="4" w:space="0" w:color="auto"/>
            </w:tcBorders>
            <w:vAlign w:val="center"/>
          </w:tcPr>
          <w:p w14:paraId="14630968" w14:textId="77777777" w:rsidR="00220CFF" w:rsidRPr="005C1816" w:rsidRDefault="00220CFF" w:rsidP="00D4399D">
            <w:pPr>
              <w:rPr>
                <w:rFonts w:ascii="Arial" w:hAnsi="Arial" w:cs="Arial"/>
                <w:color w:val="000000"/>
              </w:rPr>
            </w:pPr>
          </w:p>
        </w:tc>
        <w:tc>
          <w:tcPr>
            <w:tcW w:w="501" w:type="pct"/>
            <w:tcBorders>
              <w:top w:val="single" w:sz="4" w:space="0" w:color="auto"/>
              <w:left w:val="nil"/>
              <w:bottom w:val="single" w:sz="4" w:space="0" w:color="auto"/>
              <w:right w:val="single" w:sz="4" w:space="0" w:color="auto"/>
            </w:tcBorders>
            <w:vAlign w:val="center"/>
          </w:tcPr>
          <w:p w14:paraId="366CA915" w14:textId="77777777" w:rsidR="00220CFF" w:rsidRPr="005C1816" w:rsidRDefault="00220CFF" w:rsidP="00D4399D">
            <w:pPr>
              <w:jc w:val="center"/>
              <w:rPr>
                <w:rFonts w:ascii="Arial" w:hAnsi="Arial" w:cs="Arial"/>
                <w:color w:val="000000"/>
              </w:rPr>
            </w:pPr>
          </w:p>
        </w:tc>
        <w:tc>
          <w:tcPr>
            <w:tcW w:w="385" w:type="pct"/>
            <w:tcBorders>
              <w:top w:val="single" w:sz="4" w:space="0" w:color="auto"/>
              <w:left w:val="nil"/>
              <w:bottom w:val="single" w:sz="4" w:space="0" w:color="auto"/>
              <w:right w:val="single" w:sz="4" w:space="0" w:color="auto"/>
            </w:tcBorders>
            <w:vAlign w:val="center"/>
          </w:tcPr>
          <w:p w14:paraId="019F5D5B" w14:textId="77777777" w:rsidR="00220CFF" w:rsidRPr="005C1816" w:rsidRDefault="00220CFF" w:rsidP="00D4399D">
            <w:pPr>
              <w:jc w:val="center"/>
              <w:rPr>
                <w:rFonts w:ascii="Arial" w:hAnsi="Arial" w:cs="Arial"/>
                <w:color w:val="000000"/>
              </w:rPr>
            </w:pPr>
          </w:p>
        </w:tc>
        <w:tc>
          <w:tcPr>
            <w:tcW w:w="551" w:type="pct"/>
            <w:tcBorders>
              <w:top w:val="single" w:sz="4" w:space="0" w:color="auto"/>
              <w:left w:val="nil"/>
              <w:bottom w:val="single" w:sz="4" w:space="0" w:color="auto"/>
              <w:right w:val="single" w:sz="4" w:space="0" w:color="auto"/>
            </w:tcBorders>
            <w:vAlign w:val="center"/>
          </w:tcPr>
          <w:p w14:paraId="59CD0D8D" w14:textId="77777777" w:rsidR="00220CFF" w:rsidRPr="005C1816" w:rsidRDefault="00220CFF" w:rsidP="00D4399D">
            <w:pPr>
              <w:jc w:val="center"/>
              <w:rPr>
                <w:rFonts w:ascii="Arial" w:hAnsi="Arial" w:cs="Arial"/>
                <w:color w:val="000000"/>
              </w:rPr>
            </w:pPr>
          </w:p>
        </w:tc>
        <w:tc>
          <w:tcPr>
            <w:tcW w:w="734" w:type="pct"/>
            <w:tcBorders>
              <w:top w:val="single" w:sz="4" w:space="0" w:color="auto"/>
              <w:left w:val="nil"/>
              <w:bottom w:val="single" w:sz="4" w:space="0" w:color="auto"/>
              <w:right w:val="single" w:sz="4" w:space="0" w:color="auto"/>
            </w:tcBorders>
            <w:vAlign w:val="center"/>
          </w:tcPr>
          <w:p w14:paraId="2A8DBB7B" w14:textId="77777777" w:rsidR="00220CFF" w:rsidRPr="005C1816" w:rsidRDefault="00220CFF" w:rsidP="00D4399D">
            <w:pPr>
              <w:jc w:val="right"/>
              <w:rPr>
                <w:rFonts w:ascii="Arial" w:hAnsi="Arial" w:cs="Arial"/>
                <w:color w:val="000000"/>
              </w:rPr>
            </w:pPr>
          </w:p>
        </w:tc>
      </w:tr>
      <w:tr w:rsidR="00220CFF" w:rsidRPr="005C1816" w14:paraId="6506CB06" w14:textId="77777777" w:rsidTr="00D4399D">
        <w:trPr>
          <w:trHeight w:val="732"/>
        </w:trPr>
        <w:tc>
          <w:tcPr>
            <w:tcW w:w="316" w:type="pct"/>
            <w:tcBorders>
              <w:top w:val="single" w:sz="4" w:space="0" w:color="auto"/>
              <w:left w:val="single" w:sz="4" w:space="0" w:color="auto"/>
              <w:bottom w:val="single" w:sz="4" w:space="0" w:color="auto"/>
              <w:right w:val="single" w:sz="4" w:space="0" w:color="auto"/>
            </w:tcBorders>
            <w:vAlign w:val="center"/>
          </w:tcPr>
          <w:p w14:paraId="2BE97CD4" w14:textId="77777777" w:rsidR="00220CFF" w:rsidRPr="005C1816" w:rsidRDefault="00220CFF" w:rsidP="00D4399D">
            <w:pPr>
              <w:jc w:val="center"/>
              <w:rPr>
                <w:rFonts w:ascii="Arial" w:hAnsi="Arial" w:cs="Arial"/>
                <w:color w:val="000000"/>
              </w:rPr>
            </w:pPr>
            <w:r w:rsidRPr="005C1816">
              <w:rPr>
                <w:rFonts w:ascii="Arial" w:hAnsi="Arial" w:cs="Arial"/>
                <w:color w:val="000000"/>
              </w:rPr>
              <w:t>2</w:t>
            </w:r>
          </w:p>
        </w:tc>
        <w:tc>
          <w:tcPr>
            <w:tcW w:w="563" w:type="pct"/>
            <w:tcBorders>
              <w:top w:val="single" w:sz="4" w:space="0" w:color="auto"/>
              <w:left w:val="nil"/>
              <w:bottom w:val="single" w:sz="4" w:space="0" w:color="auto"/>
              <w:right w:val="nil"/>
            </w:tcBorders>
            <w:vAlign w:val="center"/>
          </w:tcPr>
          <w:p w14:paraId="37668D42" w14:textId="77777777" w:rsidR="00220CFF" w:rsidRPr="005C1816" w:rsidRDefault="00220CFF" w:rsidP="00D4399D">
            <w:pPr>
              <w:jc w:val="center"/>
              <w:rPr>
                <w:rFonts w:ascii="Arial" w:hAnsi="Arial" w:cs="Arial"/>
                <w:color w:val="000000"/>
              </w:rPr>
            </w:pPr>
          </w:p>
        </w:tc>
        <w:tc>
          <w:tcPr>
            <w:tcW w:w="1950" w:type="pct"/>
            <w:tcBorders>
              <w:top w:val="single" w:sz="4" w:space="0" w:color="auto"/>
              <w:left w:val="single" w:sz="4" w:space="0" w:color="auto"/>
              <w:bottom w:val="single" w:sz="4" w:space="0" w:color="auto"/>
              <w:right w:val="nil"/>
            </w:tcBorders>
            <w:vAlign w:val="center"/>
          </w:tcPr>
          <w:p w14:paraId="7445F850" w14:textId="77777777" w:rsidR="00220CFF" w:rsidRPr="005C1816" w:rsidRDefault="00220CFF" w:rsidP="00D4399D">
            <w:pPr>
              <w:rPr>
                <w:rFonts w:ascii="Arial" w:hAnsi="Arial" w:cs="Arial"/>
                <w:color w:val="000000"/>
              </w:rPr>
            </w:pPr>
          </w:p>
        </w:tc>
        <w:tc>
          <w:tcPr>
            <w:tcW w:w="501" w:type="pct"/>
            <w:tcBorders>
              <w:top w:val="single" w:sz="4" w:space="0" w:color="auto"/>
              <w:left w:val="single" w:sz="4" w:space="0" w:color="auto"/>
              <w:bottom w:val="single" w:sz="4" w:space="0" w:color="auto"/>
              <w:right w:val="nil"/>
            </w:tcBorders>
            <w:vAlign w:val="center"/>
          </w:tcPr>
          <w:p w14:paraId="3B53FF03" w14:textId="77777777" w:rsidR="00220CFF" w:rsidRPr="005C1816" w:rsidRDefault="00220CFF" w:rsidP="00D4399D">
            <w:pPr>
              <w:jc w:val="center"/>
              <w:rPr>
                <w:rFonts w:ascii="Arial" w:hAnsi="Arial" w:cs="Arial"/>
                <w:color w:val="000000"/>
              </w:rPr>
            </w:pPr>
          </w:p>
        </w:tc>
        <w:tc>
          <w:tcPr>
            <w:tcW w:w="385" w:type="pct"/>
            <w:tcBorders>
              <w:top w:val="single" w:sz="4" w:space="0" w:color="auto"/>
              <w:left w:val="single" w:sz="4" w:space="0" w:color="auto"/>
              <w:bottom w:val="single" w:sz="4" w:space="0" w:color="auto"/>
              <w:right w:val="single" w:sz="4" w:space="0" w:color="auto"/>
            </w:tcBorders>
            <w:vAlign w:val="center"/>
          </w:tcPr>
          <w:p w14:paraId="206AE9F0" w14:textId="77777777" w:rsidR="00220CFF" w:rsidRPr="005C1816" w:rsidRDefault="00220CFF" w:rsidP="00D4399D">
            <w:pPr>
              <w:jc w:val="center"/>
              <w:rPr>
                <w:rFonts w:ascii="Arial" w:hAnsi="Arial" w:cs="Arial"/>
                <w:color w:val="000000"/>
              </w:rPr>
            </w:pPr>
          </w:p>
        </w:tc>
        <w:tc>
          <w:tcPr>
            <w:tcW w:w="551" w:type="pct"/>
            <w:tcBorders>
              <w:top w:val="single" w:sz="4" w:space="0" w:color="auto"/>
              <w:left w:val="nil"/>
              <w:bottom w:val="single" w:sz="4" w:space="0" w:color="auto"/>
              <w:right w:val="single" w:sz="4" w:space="0" w:color="auto"/>
            </w:tcBorders>
            <w:vAlign w:val="center"/>
          </w:tcPr>
          <w:p w14:paraId="409D597B" w14:textId="77777777" w:rsidR="00220CFF" w:rsidRPr="005C1816" w:rsidRDefault="00220CFF" w:rsidP="00D4399D">
            <w:pPr>
              <w:jc w:val="center"/>
              <w:rPr>
                <w:rFonts w:ascii="Arial" w:hAnsi="Arial" w:cs="Arial"/>
                <w:color w:val="000000"/>
              </w:rPr>
            </w:pPr>
          </w:p>
        </w:tc>
        <w:tc>
          <w:tcPr>
            <w:tcW w:w="734" w:type="pct"/>
            <w:tcBorders>
              <w:top w:val="single" w:sz="4" w:space="0" w:color="auto"/>
              <w:left w:val="nil"/>
              <w:bottom w:val="single" w:sz="4" w:space="0" w:color="auto"/>
              <w:right w:val="single" w:sz="4" w:space="0" w:color="auto"/>
            </w:tcBorders>
            <w:vAlign w:val="center"/>
          </w:tcPr>
          <w:p w14:paraId="6F7E8D7C" w14:textId="77777777" w:rsidR="00220CFF" w:rsidRPr="005C1816" w:rsidRDefault="00220CFF" w:rsidP="00D4399D">
            <w:pPr>
              <w:jc w:val="right"/>
              <w:rPr>
                <w:rFonts w:ascii="Arial" w:hAnsi="Arial" w:cs="Arial"/>
                <w:color w:val="000000"/>
              </w:rPr>
            </w:pPr>
          </w:p>
        </w:tc>
      </w:tr>
      <w:tr w:rsidR="00220CFF" w:rsidRPr="005C1816" w14:paraId="11FDE15F" w14:textId="77777777" w:rsidTr="00D4399D">
        <w:trPr>
          <w:trHeight w:val="732"/>
        </w:trPr>
        <w:tc>
          <w:tcPr>
            <w:tcW w:w="316" w:type="pct"/>
            <w:tcBorders>
              <w:top w:val="single" w:sz="4" w:space="0" w:color="auto"/>
              <w:left w:val="single" w:sz="4" w:space="0" w:color="auto"/>
              <w:bottom w:val="single" w:sz="4" w:space="0" w:color="auto"/>
              <w:right w:val="single" w:sz="4" w:space="0" w:color="auto"/>
            </w:tcBorders>
            <w:vAlign w:val="center"/>
          </w:tcPr>
          <w:p w14:paraId="50A7A47B" w14:textId="77777777" w:rsidR="00220CFF" w:rsidRPr="005C1816" w:rsidRDefault="00220CFF" w:rsidP="00D4399D">
            <w:pPr>
              <w:jc w:val="center"/>
              <w:rPr>
                <w:rFonts w:ascii="Arial" w:hAnsi="Arial" w:cs="Arial"/>
                <w:color w:val="000000"/>
              </w:rPr>
            </w:pPr>
            <w:r w:rsidRPr="005C1816">
              <w:rPr>
                <w:rFonts w:ascii="Arial" w:hAnsi="Arial" w:cs="Arial"/>
                <w:color w:val="000000"/>
              </w:rPr>
              <w:t>...</w:t>
            </w:r>
          </w:p>
        </w:tc>
        <w:tc>
          <w:tcPr>
            <w:tcW w:w="563" w:type="pct"/>
            <w:tcBorders>
              <w:top w:val="single" w:sz="4" w:space="0" w:color="auto"/>
              <w:left w:val="nil"/>
              <w:bottom w:val="single" w:sz="4" w:space="0" w:color="auto"/>
              <w:right w:val="nil"/>
            </w:tcBorders>
            <w:vAlign w:val="center"/>
          </w:tcPr>
          <w:p w14:paraId="4A5DF3D3" w14:textId="77777777" w:rsidR="00220CFF" w:rsidRPr="005C1816" w:rsidRDefault="00220CFF" w:rsidP="00D4399D">
            <w:pPr>
              <w:jc w:val="center"/>
              <w:rPr>
                <w:rFonts w:ascii="Arial" w:hAnsi="Arial" w:cs="Arial"/>
                <w:color w:val="000000"/>
              </w:rPr>
            </w:pPr>
          </w:p>
        </w:tc>
        <w:tc>
          <w:tcPr>
            <w:tcW w:w="1950" w:type="pct"/>
            <w:tcBorders>
              <w:top w:val="single" w:sz="4" w:space="0" w:color="auto"/>
              <w:left w:val="single" w:sz="4" w:space="0" w:color="auto"/>
              <w:bottom w:val="single" w:sz="4" w:space="0" w:color="auto"/>
              <w:right w:val="nil"/>
            </w:tcBorders>
            <w:vAlign w:val="center"/>
          </w:tcPr>
          <w:p w14:paraId="115FCA22" w14:textId="77777777" w:rsidR="00220CFF" w:rsidRPr="005C1816" w:rsidRDefault="00220CFF" w:rsidP="00D4399D">
            <w:pPr>
              <w:rPr>
                <w:rFonts w:ascii="Arial" w:hAnsi="Arial" w:cs="Arial"/>
                <w:color w:val="000000"/>
              </w:rPr>
            </w:pPr>
          </w:p>
        </w:tc>
        <w:tc>
          <w:tcPr>
            <w:tcW w:w="501" w:type="pct"/>
            <w:tcBorders>
              <w:top w:val="single" w:sz="4" w:space="0" w:color="auto"/>
              <w:left w:val="single" w:sz="4" w:space="0" w:color="auto"/>
              <w:bottom w:val="single" w:sz="4" w:space="0" w:color="auto"/>
              <w:right w:val="nil"/>
            </w:tcBorders>
            <w:noWrap/>
            <w:vAlign w:val="center"/>
          </w:tcPr>
          <w:p w14:paraId="22DA4415" w14:textId="77777777" w:rsidR="00220CFF" w:rsidRPr="005C1816" w:rsidRDefault="00220CFF" w:rsidP="00D4399D">
            <w:pPr>
              <w:jc w:val="center"/>
              <w:rPr>
                <w:rFonts w:ascii="Arial" w:hAnsi="Arial" w:cs="Arial"/>
                <w:color w:val="000000"/>
              </w:rPr>
            </w:pPr>
          </w:p>
        </w:tc>
        <w:tc>
          <w:tcPr>
            <w:tcW w:w="385" w:type="pct"/>
            <w:tcBorders>
              <w:top w:val="single" w:sz="4" w:space="0" w:color="auto"/>
              <w:left w:val="single" w:sz="4" w:space="0" w:color="auto"/>
              <w:bottom w:val="single" w:sz="4" w:space="0" w:color="auto"/>
              <w:right w:val="single" w:sz="4" w:space="0" w:color="auto"/>
            </w:tcBorders>
            <w:noWrap/>
            <w:vAlign w:val="center"/>
          </w:tcPr>
          <w:p w14:paraId="2A72A948" w14:textId="77777777" w:rsidR="00220CFF" w:rsidRPr="005C1816" w:rsidRDefault="00220CFF" w:rsidP="00D4399D">
            <w:pPr>
              <w:jc w:val="center"/>
              <w:rPr>
                <w:rFonts w:ascii="Arial" w:hAnsi="Arial" w:cs="Arial"/>
                <w:color w:val="000000"/>
              </w:rPr>
            </w:pPr>
          </w:p>
        </w:tc>
        <w:tc>
          <w:tcPr>
            <w:tcW w:w="551" w:type="pct"/>
            <w:tcBorders>
              <w:top w:val="single" w:sz="4" w:space="0" w:color="auto"/>
              <w:left w:val="nil"/>
              <w:bottom w:val="single" w:sz="4" w:space="0" w:color="auto"/>
              <w:right w:val="single" w:sz="4" w:space="0" w:color="auto"/>
            </w:tcBorders>
            <w:vAlign w:val="center"/>
          </w:tcPr>
          <w:p w14:paraId="0BD4E5DB" w14:textId="77777777" w:rsidR="00220CFF" w:rsidRPr="005C1816" w:rsidRDefault="00220CFF" w:rsidP="00D4399D">
            <w:pPr>
              <w:jc w:val="center"/>
              <w:rPr>
                <w:rFonts w:ascii="Arial" w:hAnsi="Arial" w:cs="Arial"/>
                <w:color w:val="000000"/>
              </w:rPr>
            </w:pPr>
          </w:p>
        </w:tc>
        <w:tc>
          <w:tcPr>
            <w:tcW w:w="734" w:type="pct"/>
            <w:tcBorders>
              <w:top w:val="single" w:sz="4" w:space="0" w:color="auto"/>
              <w:left w:val="nil"/>
              <w:bottom w:val="single" w:sz="4" w:space="0" w:color="auto"/>
              <w:right w:val="single" w:sz="4" w:space="0" w:color="auto"/>
            </w:tcBorders>
            <w:vAlign w:val="center"/>
          </w:tcPr>
          <w:p w14:paraId="0182CCF7" w14:textId="77777777" w:rsidR="00220CFF" w:rsidRPr="005C1816" w:rsidRDefault="00220CFF" w:rsidP="00D4399D">
            <w:pPr>
              <w:jc w:val="right"/>
              <w:rPr>
                <w:rFonts w:ascii="Arial" w:hAnsi="Arial" w:cs="Arial"/>
                <w:color w:val="000000"/>
              </w:rPr>
            </w:pPr>
          </w:p>
        </w:tc>
      </w:tr>
      <w:tr w:rsidR="00220CFF" w:rsidRPr="005C1816" w14:paraId="7EE33611" w14:textId="77777777" w:rsidTr="00D4399D">
        <w:trPr>
          <w:trHeight w:val="714"/>
        </w:trPr>
        <w:tc>
          <w:tcPr>
            <w:tcW w:w="4266" w:type="pct"/>
            <w:gridSpan w:val="6"/>
            <w:tcBorders>
              <w:top w:val="single" w:sz="4" w:space="0" w:color="auto"/>
              <w:left w:val="single" w:sz="4" w:space="0" w:color="auto"/>
              <w:bottom w:val="single" w:sz="4" w:space="0" w:color="auto"/>
              <w:right w:val="single" w:sz="4" w:space="0" w:color="auto"/>
            </w:tcBorders>
            <w:shd w:val="clear" w:color="CCFFCC" w:fill="DDDDDD"/>
            <w:vAlign w:val="center"/>
            <w:hideMark/>
          </w:tcPr>
          <w:p w14:paraId="53BBB17C" w14:textId="77777777" w:rsidR="00220CFF" w:rsidRPr="005C1816" w:rsidRDefault="00220CFF" w:rsidP="00D4399D">
            <w:pPr>
              <w:jc w:val="right"/>
              <w:rPr>
                <w:rFonts w:ascii="Arial" w:hAnsi="Arial" w:cs="Arial"/>
                <w:b/>
                <w:bCs/>
                <w:color w:val="000000"/>
              </w:rPr>
            </w:pPr>
            <w:r w:rsidRPr="005C1816">
              <w:rPr>
                <w:rFonts w:ascii="Arial" w:hAnsi="Arial" w:cs="Arial"/>
                <w:b/>
                <w:bCs/>
                <w:color w:val="000000"/>
              </w:rPr>
              <w:t>TOTAL REGISTRADO</w:t>
            </w:r>
          </w:p>
        </w:tc>
        <w:tc>
          <w:tcPr>
            <w:tcW w:w="734" w:type="pct"/>
            <w:tcBorders>
              <w:top w:val="nil"/>
              <w:left w:val="nil"/>
              <w:bottom w:val="single" w:sz="4" w:space="0" w:color="auto"/>
              <w:right w:val="single" w:sz="4" w:space="0" w:color="auto"/>
            </w:tcBorders>
            <w:shd w:val="clear" w:color="CCFFCC" w:fill="DDDDDD"/>
            <w:vAlign w:val="center"/>
            <w:hideMark/>
          </w:tcPr>
          <w:p w14:paraId="6294BB52" w14:textId="77777777" w:rsidR="00220CFF" w:rsidRPr="005C1816" w:rsidRDefault="00220CFF" w:rsidP="00D4399D">
            <w:pPr>
              <w:jc w:val="right"/>
              <w:rPr>
                <w:rFonts w:ascii="Arial" w:hAnsi="Arial" w:cs="Arial"/>
                <w:b/>
                <w:bCs/>
                <w:color w:val="000000"/>
              </w:rPr>
            </w:pPr>
            <w:r w:rsidRPr="005C1816">
              <w:rPr>
                <w:rFonts w:ascii="Arial" w:hAnsi="Arial" w:cs="Arial"/>
                <w:b/>
                <w:bCs/>
                <w:color w:val="000000"/>
              </w:rPr>
              <w:t> </w:t>
            </w:r>
          </w:p>
        </w:tc>
      </w:tr>
    </w:tbl>
    <w:p w14:paraId="52F15AE1" w14:textId="77777777" w:rsidR="006722B2" w:rsidRPr="005C1816" w:rsidRDefault="006722B2" w:rsidP="00BD7E45">
      <w:pPr>
        <w:pStyle w:val="Corpodetexto"/>
        <w:jc w:val="center"/>
        <w:rPr>
          <w:rFonts w:ascii="Arial" w:hAnsi="Arial" w:cs="Arial"/>
          <w:w w:val="115"/>
        </w:rPr>
      </w:pPr>
    </w:p>
    <w:sectPr w:rsidR="006722B2" w:rsidRPr="005C1816" w:rsidSect="00982FA4">
      <w:headerReference w:type="default" r:id="rId10"/>
      <w:footerReference w:type="default" r:id="rId11"/>
      <w:pgSz w:w="11910" w:h="16850"/>
      <w:pgMar w:top="1418" w:right="1134" w:bottom="1418" w:left="1134" w:header="284" w:footer="28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61D5A7" w14:textId="77777777" w:rsidR="00F96531" w:rsidRDefault="00F96531">
      <w:r>
        <w:separator/>
      </w:r>
    </w:p>
  </w:endnote>
  <w:endnote w:type="continuationSeparator" w:id="0">
    <w:p w14:paraId="5ADF8896" w14:textId="77777777" w:rsidR="00F96531" w:rsidRDefault="00F96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eelawadee UI Semilight">
    <w:panose1 w:val="020B0402040204020203"/>
    <w:charset w:val="00"/>
    <w:family w:val="swiss"/>
    <w:pitch w:val="variable"/>
    <w:sig w:usb0="A3000003" w:usb1="00000000" w:usb2="00010000" w:usb3="00000000" w:csb0="000101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zo Sans Md">
    <w:altName w:val="Calibri"/>
    <w:panose1 w:val="00000000000000000000"/>
    <w:charset w:val="00"/>
    <w:family w:val="modern"/>
    <w:notTrueType/>
    <w:pitch w:val="variable"/>
    <w:sig w:usb0="00000007" w:usb1="00000000" w:usb2="00000000" w:usb3="00000000" w:csb0="00000093" w:csb1="00000000"/>
  </w:font>
  <w:font w:name="Gill Sans MT">
    <w:panose1 w:val="020B0502020104020203"/>
    <w:charset w:val="00"/>
    <w:family w:val="swiss"/>
    <w:pitch w:val="variable"/>
    <w:sig w:usb0="00000007" w:usb1="00000000" w:usb2="00000000" w:usb3="00000000" w:csb0="00000003" w:csb1="00000000"/>
  </w:font>
  <w:font w:name="Azo Sans Lt">
    <w:altName w:val="Calibri"/>
    <w:panose1 w:val="000000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ofont_Spranq_eco_Sans">
    <w:altName w:val="Cambria"/>
    <w:charset w:val="00"/>
    <w:family w:val="swiss"/>
    <w:pitch w:val="variable"/>
    <w:sig w:usb0="800000AF" w:usb1="1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FD85A" w14:textId="08F35C92" w:rsidR="00CE7C3F" w:rsidRDefault="00CE7C3F" w:rsidP="00CE7C3F">
    <w:pPr>
      <w:pStyle w:val="Rodap"/>
      <w:jc w:val="center"/>
      <w:rPr>
        <w:rFonts w:ascii="Azo Sans Lt" w:hAnsi="Azo Sans Lt"/>
        <w:b/>
        <w:bCs/>
        <w:color w:val="000000"/>
        <w:sz w:val="18"/>
        <w:szCs w:val="18"/>
        <w:lang w:val="pt-BR"/>
      </w:rPr>
    </w:pPr>
  </w:p>
  <w:p w14:paraId="0699DC6D" w14:textId="77777777" w:rsidR="00983209" w:rsidRPr="00983209" w:rsidRDefault="00983209" w:rsidP="00983209">
    <w:pPr>
      <w:pStyle w:val="Rodap"/>
      <w:jc w:val="center"/>
      <w:rPr>
        <w:rFonts w:ascii="Azo Sans Lt" w:hAnsi="Azo Sans Lt"/>
        <w:b/>
        <w:bCs/>
        <w:color w:val="000000"/>
        <w:sz w:val="16"/>
        <w:szCs w:val="16"/>
        <w:lang w:val="pt-BR"/>
      </w:rPr>
    </w:pPr>
    <w:r w:rsidRPr="00983209">
      <w:rPr>
        <w:rFonts w:ascii="Azo Sans Lt" w:hAnsi="Azo Sans Lt"/>
        <w:b/>
        <w:bCs/>
        <w:color w:val="000000"/>
        <w:sz w:val="16"/>
        <w:szCs w:val="16"/>
        <w:lang w:val="pt-BR"/>
      </w:rPr>
      <w:t>Comissão de Contratação - Prefeitura Municipal de Nova Friburgo/RJ</w:t>
    </w:r>
  </w:p>
  <w:p w14:paraId="57A9F0BA" w14:textId="77777777" w:rsidR="00983209" w:rsidRPr="00983209" w:rsidRDefault="00983209" w:rsidP="00983209">
    <w:pPr>
      <w:pStyle w:val="Rodap"/>
      <w:jc w:val="center"/>
      <w:rPr>
        <w:rFonts w:ascii="Azo Sans Lt" w:hAnsi="Azo Sans Lt"/>
        <w:b/>
        <w:bCs/>
        <w:color w:val="000000"/>
        <w:sz w:val="16"/>
        <w:szCs w:val="16"/>
        <w:lang w:val="pt-BR"/>
      </w:rPr>
    </w:pPr>
    <w:r w:rsidRPr="00983209">
      <w:rPr>
        <w:rFonts w:ascii="Azo Sans Lt" w:hAnsi="Azo Sans Lt"/>
        <w:b/>
        <w:bCs/>
        <w:color w:val="000000"/>
        <w:sz w:val="16"/>
        <w:szCs w:val="16"/>
        <w:lang w:val="pt-BR"/>
      </w:rPr>
      <w:t>Avenida Alberto Braune, nº 224, sobreloja - Centro</w:t>
    </w:r>
  </w:p>
  <w:p w14:paraId="2D84F314" w14:textId="77777777" w:rsidR="00983209" w:rsidRPr="00983209" w:rsidRDefault="00983209" w:rsidP="00983209">
    <w:pPr>
      <w:pStyle w:val="Rodap"/>
      <w:jc w:val="center"/>
      <w:rPr>
        <w:rFonts w:ascii="Azo Sans Lt" w:hAnsi="Azo Sans Lt"/>
        <w:b/>
        <w:bCs/>
        <w:color w:val="000000"/>
        <w:sz w:val="16"/>
        <w:szCs w:val="16"/>
        <w:lang w:val="pt-BR"/>
      </w:rPr>
    </w:pPr>
    <w:r w:rsidRPr="00983209">
      <w:rPr>
        <w:rFonts w:ascii="Azo Sans Lt" w:hAnsi="Azo Sans Lt"/>
        <w:b/>
        <w:bCs/>
        <w:color w:val="000000"/>
        <w:sz w:val="16"/>
        <w:szCs w:val="16"/>
        <w:lang w:val="pt-BR"/>
      </w:rPr>
      <w:t>Telefone (22) 2525-9100 - Ramais 292 ou 350</w:t>
    </w:r>
  </w:p>
  <w:p w14:paraId="606E0222" w14:textId="77777777" w:rsidR="00983209" w:rsidRPr="00983209" w:rsidRDefault="00983209" w:rsidP="00983209">
    <w:pPr>
      <w:pStyle w:val="Rodap"/>
      <w:jc w:val="center"/>
      <w:rPr>
        <w:rFonts w:ascii="Azo Sans Lt" w:hAnsi="Azo Sans Lt"/>
        <w:b/>
        <w:bCs/>
        <w:color w:val="000000"/>
        <w:sz w:val="16"/>
        <w:szCs w:val="16"/>
        <w:lang w:val="pt-BR"/>
      </w:rPr>
    </w:pPr>
    <w:r w:rsidRPr="00983209">
      <w:rPr>
        <w:rFonts w:ascii="Azo Sans Lt" w:hAnsi="Azo Sans Lt"/>
        <w:b/>
        <w:bCs/>
        <w:color w:val="000000"/>
        <w:sz w:val="16"/>
        <w:szCs w:val="16"/>
        <w:lang w:val="pt-BR"/>
      </w:rPr>
      <w:t>E-mail: licitacao.cplpmnf@gmail.com</w:t>
    </w:r>
  </w:p>
  <w:p w14:paraId="49804189" w14:textId="77777777" w:rsidR="0042462B" w:rsidRPr="0042462B" w:rsidRDefault="0042462B" w:rsidP="00CE7C3F">
    <w:pPr>
      <w:pStyle w:val="Rodap"/>
      <w:jc w:val="center"/>
      <w:rPr>
        <w:b/>
        <w:bCs/>
        <w:color w:val="000000"/>
        <w:sz w:val="16"/>
        <w:szCs w:val="16"/>
        <w:lang w:val="pt-BR"/>
      </w:rPr>
    </w:pPr>
  </w:p>
  <w:p w14:paraId="76E86ABB" w14:textId="647CF04C" w:rsidR="0009398B" w:rsidRDefault="00CE7C3F" w:rsidP="0042462B">
    <w:pPr>
      <w:pStyle w:val="Rodap"/>
      <w:jc w:val="right"/>
      <w:rPr>
        <w:sz w:val="20"/>
      </w:rPr>
    </w:pPr>
    <w:r w:rsidRPr="0042462B">
      <w:rPr>
        <w:rFonts w:ascii="Azo Sans Lt" w:hAnsi="Azo Sans Lt"/>
        <w:b/>
        <w:bCs/>
        <w:color w:val="000000"/>
        <w:sz w:val="16"/>
        <w:szCs w:val="16"/>
        <w:lang w:val="pt-BR"/>
      </w:rPr>
      <w:t xml:space="preserve">Página </w:t>
    </w:r>
    <w:r w:rsidRPr="0042462B">
      <w:rPr>
        <w:rFonts w:ascii="Azo Sans Lt" w:hAnsi="Azo Sans Lt"/>
        <w:b/>
        <w:bCs/>
        <w:color w:val="000000"/>
        <w:sz w:val="16"/>
        <w:szCs w:val="16"/>
      </w:rPr>
      <w:fldChar w:fldCharType="begin"/>
    </w:r>
    <w:r w:rsidRPr="0042462B">
      <w:rPr>
        <w:rFonts w:ascii="Azo Sans Lt" w:hAnsi="Azo Sans Lt"/>
        <w:b/>
        <w:bCs/>
        <w:color w:val="000000"/>
        <w:sz w:val="16"/>
        <w:szCs w:val="16"/>
      </w:rPr>
      <w:instrText>PAGE  \* Arabic  \* MERGEFORMAT</w:instrText>
    </w:r>
    <w:r w:rsidRPr="0042462B">
      <w:rPr>
        <w:rFonts w:ascii="Azo Sans Lt" w:hAnsi="Azo Sans Lt"/>
        <w:b/>
        <w:bCs/>
        <w:color w:val="000000"/>
        <w:sz w:val="16"/>
        <w:szCs w:val="16"/>
      </w:rPr>
      <w:fldChar w:fldCharType="separate"/>
    </w:r>
    <w:r w:rsidRPr="0042462B">
      <w:rPr>
        <w:rFonts w:ascii="Azo Sans Lt" w:hAnsi="Azo Sans Lt"/>
        <w:b/>
        <w:bCs/>
        <w:color w:val="000000"/>
        <w:sz w:val="16"/>
        <w:szCs w:val="16"/>
      </w:rPr>
      <w:t>2</w:t>
    </w:r>
    <w:r w:rsidRPr="0042462B">
      <w:rPr>
        <w:rFonts w:ascii="Azo Sans Lt" w:hAnsi="Azo Sans Lt"/>
        <w:b/>
        <w:bCs/>
        <w:color w:val="000000"/>
        <w:sz w:val="16"/>
        <w:szCs w:val="16"/>
      </w:rPr>
      <w:fldChar w:fldCharType="end"/>
    </w:r>
    <w:r w:rsidRPr="0042462B">
      <w:rPr>
        <w:rFonts w:ascii="Azo Sans Lt" w:hAnsi="Azo Sans Lt"/>
        <w:b/>
        <w:bCs/>
        <w:color w:val="000000"/>
        <w:sz w:val="16"/>
        <w:szCs w:val="16"/>
        <w:lang w:val="pt-BR"/>
      </w:rPr>
      <w:t xml:space="preserve"> de </w:t>
    </w:r>
    <w:r w:rsidRPr="0042462B">
      <w:rPr>
        <w:rFonts w:ascii="Azo Sans Lt" w:hAnsi="Azo Sans Lt"/>
        <w:b/>
        <w:bCs/>
        <w:color w:val="000000"/>
        <w:sz w:val="16"/>
        <w:szCs w:val="16"/>
      </w:rPr>
      <w:fldChar w:fldCharType="begin"/>
    </w:r>
    <w:r w:rsidRPr="0042462B">
      <w:rPr>
        <w:rFonts w:ascii="Azo Sans Lt" w:hAnsi="Azo Sans Lt"/>
        <w:b/>
        <w:bCs/>
        <w:color w:val="000000"/>
        <w:sz w:val="16"/>
        <w:szCs w:val="16"/>
      </w:rPr>
      <w:instrText>NUMPAGES \ * Arábico \ * MERGEFORMAT</w:instrText>
    </w:r>
    <w:r w:rsidRPr="0042462B">
      <w:rPr>
        <w:rFonts w:ascii="Azo Sans Lt" w:hAnsi="Azo Sans Lt"/>
        <w:b/>
        <w:bCs/>
        <w:color w:val="000000"/>
        <w:sz w:val="16"/>
        <w:szCs w:val="16"/>
      </w:rPr>
      <w:fldChar w:fldCharType="separate"/>
    </w:r>
    <w:r w:rsidRPr="0042462B">
      <w:rPr>
        <w:rFonts w:ascii="Azo Sans Lt" w:hAnsi="Azo Sans Lt"/>
        <w:b/>
        <w:bCs/>
        <w:color w:val="000000"/>
        <w:sz w:val="16"/>
        <w:szCs w:val="16"/>
      </w:rPr>
      <w:t>5</w:t>
    </w:r>
    <w:r w:rsidRPr="0042462B">
      <w:rPr>
        <w:rFonts w:ascii="Azo Sans Lt" w:hAnsi="Azo Sans Lt"/>
        <w:b/>
        <w:bCs/>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83811F" w14:textId="77777777" w:rsidR="00F96531" w:rsidRDefault="00F96531">
      <w:r>
        <w:separator/>
      </w:r>
    </w:p>
  </w:footnote>
  <w:footnote w:type="continuationSeparator" w:id="0">
    <w:p w14:paraId="5DBD8EE2" w14:textId="77777777" w:rsidR="00F96531" w:rsidRDefault="00F965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47E97" w14:textId="2C8B6C7B" w:rsidR="00294B42" w:rsidRDefault="00982FA4" w:rsidP="00F84640">
    <w:pPr>
      <w:pStyle w:val="Cabealho"/>
      <w:ind w:left="-142" w:firstLine="142"/>
    </w:pPr>
    <w:r>
      <w:rPr>
        <w:noProof/>
      </w:rPr>
      <w:drawing>
        <wp:inline distT="0" distB="0" distL="0" distR="0" wp14:anchorId="3E6CA7BF" wp14:editId="74350E9A">
          <wp:extent cx="2416810" cy="883920"/>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B560BA6" w14:textId="77777777" w:rsidR="00982FA4" w:rsidRPr="00982FA4" w:rsidRDefault="00982FA4" w:rsidP="00982FA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rFonts w:ascii="Leelawadee UI Semilight" w:hAnsi="Leelawadee UI Semilight"/>
        <w:b/>
        <w:sz w:val="24"/>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5"/>
    <w:multiLevelType w:val="multilevel"/>
    <w:tmpl w:val="00000005"/>
    <w:name w:val="WWNum5"/>
    <w:lvl w:ilvl="0">
      <w:start w:val="10"/>
      <w:numFmt w:val="decimal"/>
      <w:lvlText w:val="%1."/>
      <w:lvlJc w:val="left"/>
      <w:pPr>
        <w:tabs>
          <w:tab w:val="num" w:pos="0"/>
        </w:tabs>
        <w:ind w:left="1421" w:hanging="570"/>
      </w:pPr>
      <w:rPr>
        <w:rFonts w:ascii="Leelawadee UI Semilight" w:hAnsi="Leelawadee UI Semilight"/>
        <w:b/>
        <w:sz w:val="24"/>
      </w:rPr>
    </w:lvl>
    <w:lvl w:ilvl="1">
      <w:start w:val="1"/>
      <w:numFmt w:val="decimal"/>
      <w:lvlText w:val="%1.%2."/>
      <w:lvlJc w:val="left"/>
      <w:pPr>
        <w:tabs>
          <w:tab w:val="num" w:pos="0"/>
        </w:tabs>
        <w:ind w:left="1713" w:hanging="720"/>
      </w:pPr>
      <w:rPr>
        <w:rFonts w:ascii="Leelawadee UI Semilight" w:hAnsi="Leelawadee UI Semilight"/>
        <w:b/>
        <w:sz w:val="24"/>
        <w:szCs w:val="24"/>
      </w:rPr>
    </w:lvl>
    <w:lvl w:ilvl="2">
      <w:start w:val="1"/>
      <w:numFmt w:val="decimal"/>
      <w:lvlText w:val="%1.%2.%3."/>
      <w:lvlJc w:val="left"/>
      <w:pPr>
        <w:tabs>
          <w:tab w:val="num" w:pos="0"/>
        </w:tabs>
        <w:ind w:left="3131" w:hanging="720"/>
      </w:pPr>
      <w:rPr>
        <w:rFonts w:ascii="Leelawadee UI Semilight" w:hAnsi="Leelawadee UI Semilight"/>
        <w:b/>
        <w:sz w:val="24"/>
      </w:rPr>
    </w:lvl>
    <w:lvl w:ilvl="3">
      <w:start w:val="1"/>
      <w:numFmt w:val="decimal"/>
      <w:lvlText w:val="%1.%2.%3.%4."/>
      <w:lvlJc w:val="left"/>
      <w:pPr>
        <w:tabs>
          <w:tab w:val="num" w:pos="0"/>
        </w:tabs>
        <w:ind w:left="4091" w:hanging="1080"/>
      </w:pPr>
    </w:lvl>
    <w:lvl w:ilvl="4">
      <w:start w:val="1"/>
      <w:numFmt w:val="decimal"/>
      <w:lvlText w:val="%1.%2.%3.%4.%5."/>
      <w:lvlJc w:val="left"/>
      <w:pPr>
        <w:tabs>
          <w:tab w:val="num" w:pos="0"/>
        </w:tabs>
        <w:ind w:left="4811" w:hanging="1080"/>
      </w:pPr>
    </w:lvl>
    <w:lvl w:ilvl="5">
      <w:start w:val="1"/>
      <w:numFmt w:val="decimal"/>
      <w:lvlText w:val="%1.%2.%3.%4.%5.%6."/>
      <w:lvlJc w:val="left"/>
      <w:pPr>
        <w:tabs>
          <w:tab w:val="num" w:pos="0"/>
        </w:tabs>
        <w:ind w:left="5891" w:hanging="1440"/>
      </w:pPr>
    </w:lvl>
    <w:lvl w:ilvl="6">
      <w:start w:val="1"/>
      <w:numFmt w:val="decimal"/>
      <w:lvlText w:val="%1.%2.%3.%4.%5.%6.%7."/>
      <w:lvlJc w:val="left"/>
      <w:pPr>
        <w:tabs>
          <w:tab w:val="num" w:pos="0"/>
        </w:tabs>
        <w:ind w:left="6611" w:hanging="1440"/>
      </w:pPr>
    </w:lvl>
    <w:lvl w:ilvl="7">
      <w:start w:val="1"/>
      <w:numFmt w:val="decimal"/>
      <w:lvlText w:val="%1.%2.%3.%4.%5.%6.%7.%8."/>
      <w:lvlJc w:val="left"/>
      <w:pPr>
        <w:tabs>
          <w:tab w:val="num" w:pos="0"/>
        </w:tabs>
        <w:ind w:left="7691" w:hanging="1800"/>
      </w:pPr>
    </w:lvl>
    <w:lvl w:ilvl="8">
      <w:start w:val="1"/>
      <w:numFmt w:val="decimal"/>
      <w:lvlText w:val="%1.%2.%3.%4.%5.%6.%7.%8.%9."/>
      <w:lvlJc w:val="left"/>
      <w:pPr>
        <w:tabs>
          <w:tab w:val="num" w:pos="0"/>
        </w:tabs>
        <w:ind w:left="8771" w:hanging="2160"/>
      </w:pPr>
    </w:lvl>
  </w:abstractNum>
  <w:abstractNum w:abstractNumId="2" w15:restartNumberingAfterBreak="0">
    <w:nsid w:val="00000007"/>
    <w:multiLevelType w:val="multilevel"/>
    <w:tmpl w:val="00000007"/>
    <w:name w:val="WWNum7"/>
    <w:lvl w:ilvl="0">
      <w:start w:val="4"/>
      <w:numFmt w:val="decimal"/>
      <w:lvlText w:val="%1."/>
      <w:lvlJc w:val="left"/>
      <w:pPr>
        <w:tabs>
          <w:tab w:val="num" w:pos="0"/>
        </w:tabs>
        <w:ind w:left="360" w:hanging="360"/>
      </w:pPr>
      <w:rPr>
        <w:i w:val="0"/>
      </w:rPr>
    </w:lvl>
    <w:lvl w:ilvl="1">
      <w:start w:val="1"/>
      <w:numFmt w:val="decimal"/>
      <w:lvlText w:val="%1.%2."/>
      <w:lvlJc w:val="left"/>
      <w:pPr>
        <w:tabs>
          <w:tab w:val="num" w:pos="0"/>
        </w:tabs>
        <w:ind w:left="2160" w:hanging="720"/>
      </w:pPr>
      <w:rPr>
        <w:rFonts w:ascii="Leelawadee UI Semilight" w:hAnsi="Leelawadee UI Semilight"/>
        <w:b/>
        <w:i w:val="0"/>
        <w:sz w:val="24"/>
      </w:rPr>
    </w:lvl>
    <w:lvl w:ilvl="2">
      <w:start w:val="1"/>
      <w:numFmt w:val="decimal"/>
      <w:lvlText w:val="%1.%2.%3."/>
      <w:lvlJc w:val="left"/>
      <w:pPr>
        <w:tabs>
          <w:tab w:val="num" w:pos="0"/>
        </w:tabs>
        <w:ind w:left="3600" w:hanging="720"/>
      </w:pPr>
      <w:rPr>
        <w:i w:val="0"/>
      </w:rPr>
    </w:lvl>
    <w:lvl w:ilvl="3">
      <w:start w:val="1"/>
      <w:numFmt w:val="decimal"/>
      <w:lvlText w:val="%1.%2.%3.%4."/>
      <w:lvlJc w:val="left"/>
      <w:pPr>
        <w:tabs>
          <w:tab w:val="num" w:pos="0"/>
        </w:tabs>
        <w:ind w:left="5400" w:hanging="1080"/>
      </w:pPr>
      <w:rPr>
        <w:i w:val="0"/>
      </w:rPr>
    </w:lvl>
    <w:lvl w:ilvl="4">
      <w:start w:val="1"/>
      <w:numFmt w:val="decimal"/>
      <w:lvlText w:val="%1.%2.%3.%4.%5."/>
      <w:lvlJc w:val="left"/>
      <w:pPr>
        <w:tabs>
          <w:tab w:val="num" w:pos="0"/>
        </w:tabs>
        <w:ind w:left="6840" w:hanging="1080"/>
      </w:pPr>
      <w:rPr>
        <w:i w:val="0"/>
      </w:rPr>
    </w:lvl>
    <w:lvl w:ilvl="5">
      <w:start w:val="1"/>
      <w:numFmt w:val="decimal"/>
      <w:lvlText w:val="%1.%2.%3.%4.%5.%6."/>
      <w:lvlJc w:val="left"/>
      <w:pPr>
        <w:tabs>
          <w:tab w:val="num" w:pos="0"/>
        </w:tabs>
        <w:ind w:left="8640" w:hanging="1440"/>
      </w:pPr>
      <w:rPr>
        <w:i w:val="0"/>
      </w:rPr>
    </w:lvl>
    <w:lvl w:ilvl="6">
      <w:start w:val="1"/>
      <w:numFmt w:val="decimal"/>
      <w:lvlText w:val="%1.%2.%3.%4.%5.%6.%7."/>
      <w:lvlJc w:val="left"/>
      <w:pPr>
        <w:tabs>
          <w:tab w:val="num" w:pos="0"/>
        </w:tabs>
        <w:ind w:left="10440" w:hanging="1800"/>
      </w:pPr>
      <w:rPr>
        <w:i w:val="0"/>
      </w:rPr>
    </w:lvl>
    <w:lvl w:ilvl="7">
      <w:start w:val="1"/>
      <w:numFmt w:val="decimal"/>
      <w:lvlText w:val="%1.%2.%3.%4.%5.%6.%7.%8."/>
      <w:lvlJc w:val="left"/>
      <w:pPr>
        <w:tabs>
          <w:tab w:val="num" w:pos="0"/>
        </w:tabs>
        <w:ind w:left="11880" w:hanging="1800"/>
      </w:pPr>
      <w:rPr>
        <w:i w:val="0"/>
      </w:rPr>
    </w:lvl>
    <w:lvl w:ilvl="8">
      <w:start w:val="1"/>
      <w:numFmt w:val="decimal"/>
      <w:lvlText w:val="%1.%2.%3.%4.%5.%6.%7.%8.%9."/>
      <w:lvlJc w:val="left"/>
      <w:pPr>
        <w:tabs>
          <w:tab w:val="num" w:pos="0"/>
        </w:tabs>
        <w:ind w:left="13680" w:hanging="2160"/>
      </w:pPr>
      <w:rPr>
        <w:i w:val="0"/>
      </w:rPr>
    </w:lvl>
  </w:abstractNum>
  <w:abstractNum w:abstractNumId="3" w15:restartNumberingAfterBreak="0">
    <w:nsid w:val="00000008"/>
    <w:multiLevelType w:val="multilevel"/>
    <w:tmpl w:val="00000008"/>
    <w:name w:val="WWNum8"/>
    <w:lvl w:ilvl="0">
      <w:start w:val="5"/>
      <w:numFmt w:val="decimal"/>
      <w:lvlText w:val="%1."/>
      <w:lvlJc w:val="left"/>
      <w:pPr>
        <w:tabs>
          <w:tab w:val="num" w:pos="0"/>
        </w:tabs>
        <w:ind w:left="360" w:hanging="360"/>
      </w:pPr>
      <w:rPr>
        <w:rFonts w:ascii="Leelawadee UI Semilight" w:hAnsi="Leelawadee UI Semilight" w:cs="Times New Roman"/>
        <w:b/>
        <w:sz w:val="24"/>
        <w:u w:val="none"/>
      </w:rPr>
    </w:lvl>
    <w:lvl w:ilvl="1">
      <w:start w:val="1"/>
      <w:numFmt w:val="decimal"/>
      <w:lvlText w:val="%1.%2."/>
      <w:lvlJc w:val="left"/>
      <w:pPr>
        <w:tabs>
          <w:tab w:val="num" w:pos="0"/>
        </w:tabs>
        <w:ind w:left="720" w:hanging="720"/>
      </w:pPr>
      <w:rPr>
        <w:rFonts w:ascii="Leelawadee UI Semilight" w:hAnsi="Leelawadee UI Semilight" w:cs="Times New Roman"/>
        <w:b/>
        <w:sz w:val="24"/>
        <w:u w:val="none"/>
      </w:rPr>
    </w:lvl>
    <w:lvl w:ilvl="2">
      <w:start w:val="1"/>
      <w:numFmt w:val="decimal"/>
      <w:lvlText w:val="%1.%2.%3."/>
      <w:lvlJc w:val="left"/>
      <w:pPr>
        <w:tabs>
          <w:tab w:val="num" w:pos="0"/>
        </w:tabs>
        <w:ind w:left="720" w:hanging="720"/>
      </w:pPr>
      <w:rPr>
        <w:rFonts w:ascii="Leelawadee UI Semilight" w:hAnsi="Leelawadee UI Semilight" w:cs="Times New Roman"/>
        <w:b/>
        <w:sz w:val="24"/>
        <w:szCs w:val="24"/>
        <w:u w:val="none"/>
      </w:rPr>
    </w:lvl>
    <w:lvl w:ilvl="3">
      <w:start w:val="1"/>
      <w:numFmt w:val="decimal"/>
      <w:lvlText w:val="%1.%2.%3.%4."/>
      <w:lvlJc w:val="left"/>
      <w:pPr>
        <w:tabs>
          <w:tab w:val="num" w:pos="0"/>
        </w:tabs>
        <w:ind w:left="1080" w:hanging="1080"/>
      </w:pPr>
      <w:rPr>
        <w:rFonts w:cs="Times New Roman"/>
        <w:b w:val="0"/>
        <w:u w:val="none"/>
      </w:rPr>
    </w:lvl>
    <w:lvl w:ilvl="4">
      <w:start w:val="1"/>
      <w:numFmt w:val="decimal"/>
      <w:lvlText w:val="%1.%2.%3.%4.%5."/>
      <w:lvlJc w:val="left"/>
      <w:pPr>
        <w:tabs>
          <w:tab w:val="num" w:pos="0"/>
        </w:tabs>
        <w:ind w:left="1440" w:hanging="1440"/>
      </w:pPr>
      <w:rPr>
        <w:rFonts w:cs="Times New Roman"/>
        <w:b w:val="0"/>
        <w:u w:val="none"/>
      </w:rPr>
    </w:lvl>
    <w:lvl w:ilvl="5">
      <w:start w:val="1"/>
      <w:numFmt w:val="decimal"/>
      <w:lvlText w:val="%1.%2.%3.%4.%5.%6."/>
      <w:lvlJc w:val="left"/>
      <w:pPr>
        <w:tabs>
          <w:tab w:val="num" w:pos="0"/>
        </w:tabs>
        <w:ind w:left="1440" w:hanging="1440"/>
      </w:pPr>
      <w:rPr>
        <w:rFonts w:cs="Times New Roman"/>
        <w:b w:val="0"/>
        <w:u w:val="none"/>
      </w:rPr>
    </w:lvl>
    <w:lvl w:ilvl="6">
      <w:start w:val="1"/>
      <w:numFmt w:val="decimal"/>
      <w:lvlText w:val="%1.%2.%3.%4.%5.%6.%7."/>
      <w:lvlJc w:val="left"/>
      <w:pPr>
        <w:tabs>
          <w:tab w:val="num" w:pos="0"/>
        </w:tabs>
        <w:ind w:left="1800" w:hanging="1800"/>
      </w:pPr>
      <w:rPr>
        <w:rFonts w:cs="Times New Roman"/>
        <w:b w:val="0"/>
        <w:u w:val="none"/>
      </w:rPr>
    </w:lvl>
    <w:lvl w:ilvl="7">
      <w:start w:val="1"/>
      <w:numFmt w:val="decimal"/>
      <w:lvlText w:val="%1.%2.%3.%4.%5.%6.%7.%8."/>
      <w:lvlJc w:val="left"/>
      <w:pPr>
        <w:tabs>
          <w:tab w:val="num" w:pos="0"/>
        </w:tabs>
        <w:ind w:left="1800" w:hanging="1800"/>
      </w:pPr>
      <w:rPr>
        <w:rFonts w:cs="Times New Roman"/>
        <w:b w:val="0"/>
        <w:u w:val="none"/>
      </w:rPr>
    </w:lvl>
    <w:lvl w:ilvl="8">
      <w:start w:val="1"/>
      <w:numFmt w:val="decimal"/>
      <w:lvlText w:val="%1.%2.%3.%4.%5.%6.%7.%8.%9."/>
      <w:lvlJc w:val="left"/>
      <w:pPr>
        <w:tabs>
          <w:tab w:val="num" w:pos="0"/>
        </w:tabs>
        <w:ind w:left="2160" w:hanging="2160"/>
      </w:pPr>
      <w:rPr>
        <w:rFonts w:cs="Times New Roman"/>
        <w:b w:val="0"/>
        <w:u w:val="none"/>
      </w:rPr>
    </w:lvl>
  </w:abstractNum>
  <w:abstractNum w:abstractNumId="4" w15:restartNumberingAfterBreak="0">
    <w:nsid w:val="03296439"/>
    <w:multiLevelType w:val="hybridMultilevel"/>
    <w:tmpl w:val="A9E8CA12"/>
    <w:lvl w:ilvl="0" w:tplc="DD98CE30">
      <w:start w:val="1"/>
      <w:numFmt w:val="lowerLetter"/>
      <w:lvlText w:val="%1)"/>
      <w:lvlJc w:val="left"/>
      <w:pPr>
        <w:ind w:left="862" w:hanging="600"/>
      </w:pPr>
      <w:rPr>
        <w:rFonts w:hint="default"/>
      </w:rPr>
    </w:lvl>
    <w:lvl w:ilvl="1" w:tplc="04160019" w:tentative="1">
      <w:start w:val="1"/>
      <w:numFmt w:val="lowerLetter"/>
      <w:lvlText w:val="%2."/>
      <w:lvlJc w:val="left"/>
      <w:pPr>
        <w:ind w:left="1342" w:hanging="360"/>
      </w:pPr>
    </w:lvl>
    <w:lvl w:ilvl="2" w:tplc="0416001B" w:tentative="1">
      <w:start w:val="1"/>
      <w:numFmt w:val="lowerRoman"/>
      <w:lvlText w:val="%3."/>
      <w:lvlJc w:val="right"/>
      <w:pPr>
        <w:ind w:left="2062" w:hanging="180"/>
      </w:pPr>
    </w:lvl>
    <w:lvl w:ilvl="3" w:tplc="0416000F" w:tentative="1">
      <w:start w:val="1"/>
      <w:numFmt w:val="decimal"/>
      <w:lvlText w:val="%4."/>
      <w:lvlJc w:val="left"/>
      <w:pPr>
        <w:ind w:left="2782" w:hanging="360"/>
      </w:pPr>
    </w:lvl>
    <w:lvl w:ilvl="4" w:tplc="04160019" w:tentative="1">
      <w:start w:val="1"/>
      <w:numFmt w:val="lowerLetter"/>
      <w:lvlText w:val="%5."/>
      <w:lvlJc w:val="left"/>
      <w:pPr>
        <w:ind w:left="3502" w:hanging="360"/>
      </w:pPr>
    </w:lvl>
    <w:lvl w:ilvl="5" w:tplc="0416001B" w:tentative="1">
      <w:start w:val="1"/>
      <w:numFmt w:val="lowerRoman"/>
      <w:lvlText w:val="%6."/>
      <w:lvlJc w:val="right"/>
      <w:pPr>
        <w:ind w:left="4222" w:hanging="180"/>
      </w:pPr>
    </w:lvl>
    <w:lvl w:ilvl="6" w:tplc="0416000F" w:tentative="1">
      <w:start w:val="1"/>
      <w:numFmt w:val="decimal"/>
      <w:lvlText w:val="%7."/>
      <w:lvlJc w:val="left"/>
      <w:pPr>
        <w:ind w:left="4942" w:hanging="360"/>
      </w:pPr>
    </w:lvl>
    <w:lvl w:ilvl="7" w:tplc="04160019" w:tentative="1">
      <w:start w:val="1"/>
      <w:numFmt w:val="lowerLetter"/>
      <w:lvlText w:val="%8."/>
      <w:lvlJc w:val="left"/>
      <w:pPr>
        <w:ind w:left="5662" w:hanging="360"/>
      </w:pPr>
    </w:lvl>
    <w:lvl w:ilvl="8" w:tplc="0416001B" w:tentative="1">
      <w:start w:val="1"/>
      <w:numFmt w:val="lowerRoman"/>
      <w:lvlText w:val="%9."/>
      <w:lvlJc w:val="right"/>
      <w:pPr>
        <w:ind w:left="6382" w:hanging="180"/>
      </w:pPr>
    </w:lvl>
  </w:abstractNum>
  <w:abstractNum w:abstractNumId="5" w15:restartNumberingAfterBreak="0">
    <w:nsid w:val="03382745"/>
    <w:multiLevelType w:val="hybridMultilevel"/>
    <w:tmpl w:val="76702658"/>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6" w15:restartNumberingAfterBreak="0">
    <w:nsid w:val="070864DD"/>
    <w:multiLevelType w:val="hybridMultilevel"/>
    <w:tmpl w:val="5D6C9056"/>
    <w:lvl w:ilvl="0" w:tplc="BFF8387C">
      <w:start w:val="1"/>
      <w:numFmt w:val="lowerLetter"/>
      <w:lvlText w:val="%1)"/>
      <w:lvlJc w:val="left"/>
      <w:pPr>
        <w:ind w:left="262" w:hanging="344"/>
      </w:pPr>
      <w:rPr>
        <w:rFonts w:ascii="Tahoma" w:eastAsia="Tahoma" w:hAnsi="Tahoma" w:cs="Tahoma" w:hint="default"/>
        <w:spacing w:val="-1"/>
        <w:w w:val="102"/>
        <w:sz w:val="22"/>
        <w:szCs w:val="22"/>
        <w:lang w:val="pt-PT" w:eastAsia="pt-PT" w:bidi="pt-PT"/>
      </w:rPr>
    </w:lvl>
    <w:lvl w:ilvl="1" w:tplc="4A866EB4">
      <w:numFmt w:val="bullet"/>
      <w:lvlText w:val="•"/>
      <w:lvlJc w:val="left"/>
      <w:pPr>
        <w:ind w:left="1222" w:hanging="344"/>
      </w:pPr>
      <w:rPr>
        <w:rFonts w:hint="default"/>
        <w:lang w:val="pt-PT" w:eastAsia="pt-PT" w:bidi="pt-PT"/>
      </w:rPr>
    </w:lvl>
    <w:lvl w:ilvl="2" w:tplc="84809436">
      <w:numFmt w:val="bullet"/>
      <w:lvlText w:val="•"/>
      <w:lvlJc w:val="left"/>
      <w:pPr>
        <w:ind w:left="2185" w:hanging="344"/>
      </w:pPr>
      <w:rPr>
        <w:rFonts w:hint="default"/>
        <w:lang w:val="pt-PT" w:eastAsia="pt-PT" w:bidi="pt-PT"/>
      </w:rPr>
    </w:lvl>
    <w:lvl w:ilvl="3" w:tplc="76D08BF2">
      <w:numFmt w:val="bullet"/>
      <w:lvlText w:val="•"/>
      <w:lvlJc w:val="left"/>
      <w:pPr>
        <w:ind w:left="3147" w:hanging="344"/>
      </w:pPr>
      <w:rPr>
        <w:rFonts w:hint="default"/>
        <w:lang w:val="pt-PT" w:eastAsia="pt-PT" w:bidi="pt-PT"/>
      </w:rPr>
    </w:lvl>
    <w:lvl w:ilvl="4" w:tplc="50A8AE6E">
      <w:numFmt w:val="bullet"/>
      <w:lvlText w:val="•"/>
      <w:lvlJc w:val="left"/>
      <w:pPr>
        <w:ind w:left="4110" w:hanging="344"/>
      </w:pPr>
      <w:rPr>
        <w:rFonts w:hint="default"/>
        <w:lang w:val="pt-PT" w:eastAsia="pt-PT" w:bidi="pt-PT"/>
      </w:rPr>
    </w:lvl>
    <w:lvl w:ilvl="5" w:tplc="56686F9E">
      <w:numFmt w:val="bullet"/>
      <w:lvlText w:val="•"/>
      <w:lvlJc w:val="left"/>
      <w:pPr>
        <w:ind w:left="5073" w:hanging="344"/>
      </w:pPr>
      <w:rPr>
        <w:rFonts w:hint="default"/>
        <w:lang w:val="pt-PT" w:eastAsia="pt-PT" w:bidi="pt-PT"/>
      </w:rPr>
    </w:lvl>
    <w:lvl w:ilvl="6" w:tplc="5C3274F2">
      <w:numFmt w:val="bullet"/>
      <w:lvlText w:val="•"/>
      <w:lvlJc w:val="left"/>
      <w:pPr>
        <w:ind w:left="6035" w:hanging="344"/>
      </w:pPr>
      <w:rPr>
        <w:rFonts w:hint="default"/>
        <w:lang w:val="pt-PT" w:eastAsia="pt-PT" w:bidi="pt-PT"/>
      </w:rPr>
    </w:lvl>
    <w:lvl w:ilvl="7" w:tplc="D04C9686">
      <w:numFmt w:val="bullet"/>
      <w:lvlText w:val="•"/>
      <w:lvlJc w:val="left"/>
      <w:pPr>
        <w:ind w:left="6998" w:hanging="344"/>
      </w:pPr>
      <w:rPr>
        <w:rFonts w:hint="default"/>
        <w:lang w:val="pt-PT" w:eastAsia="pt-PT" w:bidi="pt-PT"/>
      </w:rPr>
    </w:lvl>
    <w:lvl w:ilvl="8" w:tplc="2B4C5DD4">
      <w:numFmt w:val="bullet"/>
      <w:lvlText w:val="•"/>
      <w:lvlJc w:val="left"/>
      <w:pPr>
        <w:ind w:left="7961" w:hanging="344"/>
      </w:pPr>
      <w:rPr>
        <w:rFonts w:hint="default"/>
        <w:lang w:val="pt-PT" w:eastAsia="pt-PT" w:bidi="pt-PT"/>
      </w:rPr>
    </w:lvl>
  </w:abstractNum>
  <w:abstractNum w:abstractNumId="7" w15:restartNumberingAfterBreak="0">
    <w:nsid w:val="0C1651AA"/>
    <w:multiLevelType w:val="multilevel"/>
    <w:tmpl w:val="48EC13D4"/>
    <w:lvl w:ilvl="0">
      <w:start w:val="4"/>
      <w:numFmt w:val="decimal"/>
      <w:lvlText w:val="%1"/>
      <w:lvlJc w:val="left"/>
      <w:pPr>
        <w:ind w:left="262" w:hanging="468"/>
      </w:pPr>
      <w:rPr>
        <w:rFonts w:hint="default"/>
        <w:lang w:val="pt-PT" w:eastAsia="pt-PT" w:bidi="pt-PT"/>
      </w:rPr>
    </w:lvl>
    <w:lvl w:ilvl="1">
      <w:start w:val="1"/>
      <w:numFmt w:val="decimal"/>
      <w:pStyle w:val="Nvel2-Red"/>
      <w:lvlText w:val="%1.%2"/>
      <w:lvlJc w:val="left"/>
      <w:pPr>
        <w:ind w:left="262" w:hanging="468"/>
      </w:pPr>
      <w:rPr>
        <w:rFonts w:ascii="Tahoma" w:eastAsia="Tahoma" w:hAnsi="Tahoma" w:cs="Tahoma" w:hint="default"/>
        <w:spacing w:val="0"/>
        <w:w w:val="112"/>
        <w:sz w:val="22"/>
        <w:szCs w:val="22"/>
        <w:lang w:val="pt-PT" w:eastAsia="pt-PT" w:bidi="pt-PT"/>
      </w:rPr>
    </w:lvl>
    <w:lvl w:ilvl="2">
      <w:numFmt w:val="bullet"/>
      <w:lvlText w:val="•"/>
      <w:lvlJc w:val="left"/>
      <w:pPr>
        <w:ind w:left="2185" w:hanging="468"/>
      </w:pPr>
      <w:rPr>
        <w:rFonts w:hint="default"/>
        <w:lang w:val="pt-PT" w:eastAsia="pt-PT" w:bidi="pt-PT"/>
      </w:rPr>
    </w:lvl>
    <w:lvl w:ilvl="3">
      <w:numFmt w:val="bullet"/>
      <w:lvlText w:val="•"/>
      <w:lvlJc w:val="left"/>
      <w:pPr>
        <w:ind w:left="3147" w:hanging="468"/>
      </w:pPr>
      <w:rPr>
        <w:rFonts w:hint="default"/>
        <w:lang w:val="pt-PT" w:eastAsia="pt-PT" w:bidi="pt-PT"/>
      </w:rPr>
    </w:lvl>
    <w:lvl w:ilvl="4">
      <w:numFmt w:val="bullet"/>
      <w:lvlText w:val="•"/>
      <w:lvlJc w:val="left"/>
      <w:pPr>
        <w:ind w:left="4110" w:hanging="468"/>
      </w:pPr>
      <w:rPr>
        <w:rFonts w:hint="default"/>
        <w:lang w:val="pt-PT" w:eastAsia="pt-PT" w:bidi="pt-PT"/>
      </w:rPr>
    </w:lvl>
    <w:lvl w:ilvl="5">
      <w:numFmt w:val="bullet"/>
      <w:lvlText w:val="•"/>
      <w:lvlJc w:val="left"/>
      <w:pPr>
        <w:ind w:left="5073" w:hanging="468"/>
      </w:pPr>
      <w:rPr>
        <w:rFonts w:hint="default"/>
        <w:lang w:val="pt-PT" w:eastAsia="pt-PT" w:bidi="pt-PT"/>
      </w:rPr>
    </w:lvl>
    <w:lvl w:ilvl="6">
      <w:numFmt w:val="bullet"/>
      <w:lvlText w:val="•"/>
      <w:lvlJc w:val="left"/>
      <w:pPr>
        <w:ind w:left="6035" w:hanging="468"/>
      </w:pPr>
      <w:rPr>
        <w:rFonts w:hint="default"/>
        <w:lang w:val="pt-PT" w:eastAsia="pt-PT" w:bidi="pt-PT"/>
      </w:rPr>
    </w:lvl>
    <w:lvl w:ilvl="7">
      <w:numFmt w:val="bullet"/>
      <w:lvlText w:val="•"/>
      <w:lvlJc w:val="left"/>
      <w:pPr>
        <w:ind w:left="6998" w:hanging="468"/>
      </w:pPr>
      <w:rPr>
        <w:rFonts w:hint="default"/>
        <w:lang w:val="pt-PT" w:eastAsia="pt-PT" w:bidi="pt-PT"/>
      </w:rPr>
    </w:lvl>
    <w:lvl w:ilvl="8">
      <w:numFmt w:val="bullet"/>
      <w:lvlText w:val="•"/>
      <w:lvlJc w:val="left"/>
      <w:pPr>
        <w:ind w:left="7961" w:hanging="468"/>
      </w:pPr>
      <w:rPr>
        <w:rFonts w:hint="default"/>
        <w:lang w:val="pt-PT" w:eastAsia="pt-PT" w:bidi="pt-PT"/>
      </w:rPr>
    </w:lvl>
  </w:abstractNum>
  <w:abstractNum w:abstractNumId="8" w15:restartNumberingAfterBreak="0">
    <w:nsid w:val="11983857"/>
    <w:multiLevelType w:val="multilevel"/>
    <w:tmpl w:val="D8B64736"/>
    <w:lvl w:ilvl="0">
      <w:start w:val="1"/>
      <w:numFmt w:val="decimal"/>
      <w:lvlText w:val="%1."/>
      <w:lvlJc w:val="left"/>
      <w:pPr>
        <w:ind w:left="360" w:hanging="360"/>
      </w:pPr>
      <w:rPr>
        <w:b/>
        <w:color w:val="auto"/>
      </w:rPr>
    </w:lvl>
    <w:lvl w:ilvl="1">
      <w:start w:val="1"/>
      <w:numFmt w:val="decimal"/>
      <w:lvlText w:val="%1.%2."/>
      <w:lvlJc w:val="left"/>
      <w:pPr>
        <w:ind w:left="1283" w:hanging="432"/>
      </w:pPr>
      <w:rPr>
        <w:b w:val="0"/>
        <w:bCs w:val="0"/>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30F4A4D"/>
    <w:multiLevelType w:val="hybridMultilevel"/>
    <w:tmpl w:val="52FC084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5EA6327"/>
    <w:multiLevelType w:val="multilevel"/>
    <w:tmpl w:val="DC5A063A"/>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708"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decimal"/>
      <w:lvlText w:val="%1.%2.%3.%4"/>
      <w:lvlJc w:val="left"/>
      <w:pPr>
        <w:ind w:left="1104" w:hanging="843"/>
      </w:pPr>
      <w:rPr>
        <w:rFonts w:ascii="Tahoma" w:eastAsia="Tahoma" w:hAnsi="Tahoma" w:cs="Tahoma"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1"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2" w15:restartNumberingAfterBreak="0">
    <w:nsid w:val="335B5755"/>
    <w:multiLevelType w:val="multilevel"/>
    <w:tmpl w:val="2DAC8D86"/>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3" w15:restartNumberingAfterBreak="0">
    <w:nsid w:val="34DC1257"/>
    <w:multiLevelType w:val="hybridMultilevel"/>
    <w:tmpl w:val="91E4594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4F7F1312"/>
    <w:multiLevelType w:val="hybridMultilevel"/>
    <w:tmpl w:val="C05C3F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5BE40380"/>
    <w:multiLevelType w:val="multilevel"/>
    <w:tmpl w:val="C9A8E7F4"/>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6" w15:restartNumberingAfterBreak="0">
    <w:nsid w:val="71C4390F"/>
    <w:multiLevelType w:val="multilevel"/>
    <w:tmpl w:val="845E97E6"/>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7" w15:restartNumberingAfterBreak="0">
    <w:nsid w:val="7BDE593B"/>
    <w:multiLevelType w:val="hybridMultilevel"/>
    <w:tmpl w:val="F85A213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155418126">
    <w:abstractNumId w:val="7"/>
  </w:num>
  <w:num w:numId="2" w16cid:durableId="456071253">
    <w:abstractNumId w:val="6"/>
  </w:num>
  <w:num w:numId="3" w16cid:durableId="1244728505">
    <w:abstractNumId w:val="10"/>
  </w:num>
  <w:num w:numId="4" w16cid:durableId="1827240643">
    <w:abstractNumId w:val="8"/>
  </w:num>
  <w:num w:numId="5" w16cid:durableId="1855992634">
    <w:abstractNumId w:val="11"/>
  </w:num>
  <w:num w:numId="6" w16cid:durableId="281689154">
    <w:abstractNumId w:val="1"/>
  </w:num>
  <w:num w:numId="7" w16cid:durableId="1342776281">
    <w:abstractNumId w:val="0"/>
  </w:num>
  <w:num w:numId="8" w16cid:durableId="1484812370">
    <w:abstractNumId w:val="2"/>
  </w:num>
  <w:num w:numId="9" w16cid:durableId="186218867">
    <w:abstractNumId w:val="3"/>
  </w:num>
  <w:num w:numId="10" w16cid:durableId="1086537940">
    <w:abstractNumId w:val="16"/>
  </w:num>
  <w:num w:numId="11" w16cid:durableId="1793985826">
    <w:abstractNumId w:val="17"/>
  </w:num>
  <w:num w:numId="12" w16cid:durableId="719211388">
    <w:abstractNumId w:val="13"/>
  </w:num>
  <w:num w:numId="13" w16cid:durableId="413674351">
    <w:abstractNumId w:val="9"/>
  </w:num>
  <w:num w:numId="14" w16cid:durableId="1723747949">
    <w:abstractNumId w:val="14"/>
  </w:num>
  <w:num w:numId="15" w16cid:durableId="335959034">
    <w:abstractNumId w:val="12"/>
  </w:num>
  <w:num w:numId="16" w16cid:durableId="2018266611">
    <w:abstractNumId w:val="5"/>
  </w:num>
  <w:num w:numId="17" w16cid:durableId="1914393406">
    <w:abstractNumId w:val="15"/>
  </w:num>
  <w:num w:numId="18" w16cid:durableId="1284118284">
    <w:abstractNumId w:val="4"/>
  </w:num>
  <w:num w:numId="19" w16cid:durableId="1383088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ttachedTemplate r:id="rId1"/>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14C"/>
    <w:rsid w:val="000165E7"/>
    <w:rsid w:val="00020E4F"/>
    <w:rsid w:val="00021F75"/>
    <w:rsid w:val="0002401F"/>
    <w:rsid w:val="00031A7D"/>
    <w:rsid w:val="00033DF7"/>
    <w:rsid w:val="000360D8"/>
    <w:rsid w:val="00046C2A"/>
    <w:rsid w:val="000565B1"/>
    <w:rsid w:val="00056811"/>
    <w:rsid w:val="00063A38"/>
    <w:rsid w:val="0007261B"/>
    <w:rsid w:val="00072887"/>
    <w:rsid w:val="0009398B"/>
    <w:rsid w:val="000A7D09"/>
    <w:rsid w:val="000D67C1"/>
    <w:rsid w:val="000E7E96"/>
    <w:rsid w:val="000F3C78"/>
    <w:rsid w:val="001145B4"/>
    <w:rsid w:val="00117BE2"/>
    <w:rsid w:val="001276AE"/>
    <w:rsid w:val="0013739A"/>
    <w:rsid w:val="00140A02"/>
    <w:rsid w:val="00146622"/>
    <w:rsid w:val="00151BFC"/>
    <w:rsid w:val="00173724"/>
    <w:rsid w:val="00174F06"/>
    <w:rsid w:val="001927EC"/>
    <w:rsid w:val="00192D93"/>
    <w:rsid w:val="001D1AF1"/>
    <w:rsid w:val="001D3C11"/>
    <w:rsid w:val="00210A6E"/>
    <w:rsid w:val="00220CFF"/>
    <w:rsid w:val="00222878"/>
    <w:rsid w:val="00227ABE"/>
    <w:rsid w:val="00231572"/>
    <w:rsid w:val="0024205F"/>
    <w:rsid w:val="002522C0"/>
    <w:rsid w:val="00254AEC"/>
    <w:rsid w:val="002646B1"/>
    <w:rsid w:val="0027589D"/>
    <w:rsid w:val="00283785"/>
    <w:rsid w:val="0029067C"/>
    <w:rsid w:val="00294B42"/>
    <w:rsid w:val="002C33C5"/>
    <w:rsid w:val="002C54DB"/>
    <w:rsid w:val="002D4BD7"/>
    <w:rsid w:val="002F6AF3"/>
    <w:rsid w:val="0030692C"/>
    <w:rsid w:val="00325850"/>
    <w:rsid w:val="003362CB"/>
    <w:rsid w:val="00357292"/>
    <w:rsid w:val="00361040"/>
    <w:rsid w:val="00363DBE"/>
    <w:rsid w:val="00371824"/>
    <w:rsid w:val="003A03F0"/>
    <w:rsid w:val="003A7FCD"/>
    <w:rsid w:val="003B07D1"/>
    <w:rsid w:val="003C1E80"/>
    <w:rsid w:val="003C37D5"/>
    <w:rsid w:val="003C6CAA"/>
    <w:rsid w:val="003D7933"/>
    <w:rsid w:val="003E2121"/>
    <w:rsid w:val="003E55C7"/>
    <w:rsid w:val="003E74E9"/>
    <w:rsid w:val="004025E1"/>
    <w:rsid w:val="004106B7"/>
    <w:rsid w:val="0042462B"/>
    <w:rsid w:val="00427D40"/>
    <w:rsid w:val="00456053"/>
    <w:rsid w:val="004778B7"/>
    <w:rsid w:val="00477DBE"/>
    <w:rsid w:val="00486A12"/>
    <w:rsid w:val="004A60DF"/>
    <w:rsid w:val="004A66AF"/>
    <w:rsid w:val="004D27CF"/>
    <w:rsid w:val="004F088D"/>
    <w:rsid w:val="004F2152"/>
    <w:rsid w:val="00523778"/>
    <w:rsid w:val="00524580"/>
    <w:rsid w:val="00534467"/>
    <w:rsid w:val="005364AF"/>
    <w:rsid w:val="00552F31"/>
    <w:rsid w:val="005834A7"/>
    <w:rsid w:val="00584F37"/>
    <w:rsid w:val="005872B0"/>
    <w:rsid w:val="00587920"/>
    <w:rsid w:val="005A4B68"/>
    <w:rsid w:val="005B1825"/>
    <w:rsid w:val="005B2A1F"/>
    <w:rsid w:val="005C1816"/>
    <w:rsid w:val="005D3CB1"/>
    <w:rsid w:val="005E1AC4"/>
    <w:rsid w:val="005E2256"/>
    <w:rsid w:val="005E3A3F"/>
    <w:rsid w:val="005E4E7B"/>
    <w:rsid w:val="005E7711"/>
    <w:rsid w:val="0060269C"/>
    <w:rsid w:val="0062773F"/>
    <w:rsid w:val="00636330"/>
    <w:rsid w:val="006454CC"/>
    <w:rsid w:val="00650BD9"/>
    <w:rsid w:val="0065546F"/>
    <w:rsid w:val="00657BFF"/>
    <w:rsid w:val="006722B2"/>
    <w:rsid w:val="00676BCE"/>
    <w:rsid w:val="00686001"/>
    <w:rsid w:val="00694AF7"/>
    <w:rsid w:val="006A2FF5"/>
    <w:rsid w:val="006A6755"/>
    <w:rsid w:val="006B37AE"/>
    <w:rsid w:val="006C7B2A"/>
    <w:rsid w:val="006D305D"/>
    <w:rsid w:val="006D322B"/>
    <w:rsid w:val="006D46F6"/>
    <w:rsid w:val="006E0E27"/>
    <w:rsid w:val="0070479D"/>
    <w:rsid w:val="007062C3"/>
    <w:rsid w:val="0072334E"/>
    <w:rsid w:val="00730275"/>
    <w:rsid w:val="00731C95"/>
    <w:rsid w:val="00762010"/>
    <w:rsid w:val="0078214C"/>
    <w:rsid w:val="00783BF7"/>
    <w:rsid w:val="007945D7"/>
    <w:rsid w:val="007C2435"/>
    <w:rsid w:val="007C43BD"/>
    <w:rsid w:val="007D65F0"/>
    <w:rsid w:val="007E4FE8"/>
    <w:rsid w:val="007F0013"/>
    <w:rsid w:val="007F0CEA"/>
    <w:rsid w:val="007F6128"/>
    <w:rsid w:val="0080423D"/>
    <w:rsid w:val="00804D4D"/>
    <w:rsid w:val="00811BF4"/>
    <w:rsid w:val="00820644"/>
    <w:rsid w:val="00833D90"/>
    <w:rsid w:val="0083419E"/>
    <w:rsid w:val="00867CD9"/>
    <w:rsid w:val="00880C5C"/>
    <w:rsid w:val="008828A9"/>
    <w:rsid w:val="00896E85"/>
    <w:rsid w:val="008B4AA2"/>
    <w:rsid w:val="008D0D8E"/>
    <w:rsid w:val="008D1550"/>
    <w:rsid w:val="008D4A7E"/>
    <w:rsid w:val="008F2EA3"/>
    <w:rsid w:val="00906850"/>
    <w:rsid w:val="00917AD7"/>
    <w:rsid w:val="009265AA"/>
    <w:rsid w:val="00942887"/>
    <w:rsid w:val="00942B72"/>
    <w:rsid w:val="00945968"/>
    <w:rsid w:val="00946A09"/>
    <w:rsid w:val="00965058"/>
    <w:rsid w:val="00967610"/>
    <w:rsid w:val="009743E8"/>
    <w:rsid w:val="00982C42"/>
    <w:rsid w:val="00982FA4"/>
    <w:rsid w:val="00983209"/>
    <w:rsid w:val="009A3922"/>
    <w:rsid w:val="009A7771"/>
    <w:rsid w:val="009F5FE7"/>
    <w:rsid w:val="00A0088A"/>
    <w:rsid w:val="00A02818"/>
    <w:rsid w:val="00A04277"/>
    <w:rsid w:val="00A052D8"/>
    <w:rsid w:val="00A136AA"/>
    <w:rsid w:val="00A13CF0"/>
    <w:rsid w:val="00A15A65"/>
    <w:rsid w:val="00A40BB9"/>
    <w:rsid w:val="00A40F3E"/>
    <w:rsid w:val="00A53E15"/>
    <w:rsid w:val="00A64CAD"/>
    <w:rsid w:val="00A76C84"/>
    <w:rsid w:val="00A851BF"/>
    <w:rsid w:val="00A855CA"/>
    <w:rsid w:val="00A9048D"/>
    <w:rsid w:val="00A94A34"/>
    <w:rsid w:val="00AA4F4D"/>
    <w:rsid w:val="00AB164D"/>
    <w:rsid w:val="00AB7B10"/>
    <w:rsid w:val="00AC0DA8"/>
    <w:rsid w:val="00AC3792"/>
    <w:rsid w:val="00AC6678"/>
    <w:rsid w:val="00AE2544"/>
    <w:rsid w:val="00AF7A61"/>
    <w:rsid w:val="00B118A2"/>
    <w:rsid w:val="00B13988"/>
    <w:rsid w:val="00B252DB"/>
    <w:rsid w:val="00B4092E"/>
    <w:rsid w:val="00B427F9"/>
    <w:rsid w:val="00B5541E"/>
    <w:rsid w:val="00B56B2E"/>
    <w:rsid w:val="00B65915"/>
    <w:rsid w:val="00B93AF2"/>
    <w:rsid w:val="00BD7E45"/>
    <w:rsid w:val="00BF1F9A"/>
    <w:rsid w:val="00BF5FEB"/>
    <w:rsid w:val="00C013FA"/>
    <w:rsid w:val="00C03D23"/>
    <w:rsid w:val="00C15061"/>
    <w:rsid w:val="00C40F35"/>
    <w:rsid w:val="00C53052"/>
    <w:rsid w:val="00C60F03"/>
    <w:rsid w:val="00C800AA"/>
    <w:rsid w:val="00C84FE9"/>
    <w:rsid w:val="00C93900"/>
    <w:rsid w:val="00CA6B5D"/>
    <w:rsid w:val="00CB7387"/>
    <w:rsid w:val="00CE7C3F"/>
    <w:rsid w:val="00D03088"/>
    <w:rsid w:val="00D03985"/>
    <w:rsid w:val="00D054D8"/>
    <w:rsid w:val="00D21DA2"/>
    <w:rsid w:val="00D30476"/>
    <w:rsid w:val="00D37AF7"/>
    <w:rsid w:val="00D55B0E"/>
    <w:rsid w:val="00D67D72"/>
    <w:rsid w:val="00D83F68"/>
    <w:rsid w:val="00DA41C4"/>
    <w:rsid w:val="00DA68D2"/>
    <w:rsid w:val="00DB07C9"/>
    <w:rsid w:val="00DD35BD"/>
    <w:rsid w:val="00DD3F61"/>
    <w:rsid w:val="00DD5F4F"/>
    <w:rsid w:val="00E01C9F"/>
    <w:rsid w:val="00E02F92"/>
    <w:rsid w:val="00E22A98"/>
    <w:rsid w:val="00E23508"/>
    <w:rsid w:val="00E2674F"/>
    <w:rsid w:val="00E27D79"/>
    <w:rsid w:val="00E31495"/>
    <w:rsid w:val="00E4245A"/>
    <w:rsid w:val="00E71A1D"/>
    <w:rsid w:val="00E758F0"/>
    <w:rsid w:val="00E87C42"/>
    <w:rsid w:val="00E949C6"/>
    <w:rsid w:val="00E95B03"/>
    <w:rsid w:val="00EA18A7"/>
    <w:rsid w:val="00EB6462"/>
    <w:rsid w:val="00EC0EE5"/>
    <w:rsid w:val="00F0117C"/>
    <w:rsid w:val="00F06D59"/>
    <w:rsid w:val="00F115BB"/>
    <w:rsid w:val="00F134F9"/>
    <w:rsid w:val="00F261DA"/>
    <w:rsid w:val="00F4363D"/>
    <w:rsid w:val="00F4455E"/>
    <w:rsid w:val="00F512BB"/>
    <w:rsid w:val="00F70E6C"/>
    <w:rsid w:val="00F84640"/>
    <w:rsid w:val="00F96531"/>
    <w:rsid w:val="00FB4A47"/>
    <w:rsid w:val="00FC1494"/>
    <w:rsid w:val="00FC20C4"/>
    <w:rsid w:val="00FC79E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6CF4D"/>
  <w15:docId w15:val="{19CB04B9-F642-4E71-898E-908DED593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Tahoma" w:eastAsia="Tahoma" w:hAnsi="Tahoma" w:cs="Tahoma"/>
      <w:sz w:val="22"/>
      <w:szCs w:val="22"/>
      <w:lang w:val="pt-PT" w:eastAsia="pt-PT" w:bidi="pt-PT"/>
    </w:rPr>
  </w:style>
  <w:style w:type="paragraph" w:styleId="Ttulo1">
    <w:name w:val="heading 1"/>
    <w:basedOn w:val="Normal"/>
    <w:uiPriority w:val="9"/>
    <w:qFormat/>
    <w:pPr>
      <w:ind w:left="468" w:hanging="207"/>
      <w:outlineLvl w:val="0"/>
    </w:pPr>
    <w:rPr>
      <w:rFonts w:ascii="Gill Sans MT" w:eastAsia="Gill Sans MT" w:hAnsi="Gill Sans MT" w:cs="Gill Sans MT"/>
      <w:b/>
      <w:bCs/>
      <w:u w:val="single" w:color="000000"/>
    </w:rPr>
  </w:style>
  <w:style w:type="paragraph" w:styleId="Ttulo8">
    <w:name w:val="heading 8"/>
    <w:basedOn w:val="Normal"/>
    <w:next w:val="Normal"/>
    <w:link w:val="Ttulo8Char"/>
    <w:uiPriority w:val="9"/>
    <w:unhideWhenUsed/>
    <w:qFormat/>
    <w:rsid w:val="00D03088"/>
    <w:pPr>
      <w:keepNext/>
      <w:keepLines/>
      <w:spacing w:before="40"/>
      <w:outlineLvl w:val="7"/>
    </w:pPr>
    <w:rPr>
      <w:rFonts w:ascii="Cambria" w:eastAsia="Times New Roman" w:hAnsi="Cambria" w:cs="Times New Roman"/>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PargrafodaLista">
    <w:name w:val="List Paragraph"/>
    <w:basedOn w:val="Normal"/>
    <w:uiPriority w:val="1"/>
    <w:qFormat/>
    <w:pPr>
      <w:spacing w:before="233"/>
      <w:ind w:left="262"/>
      <w:jc w:val="both"/>
    </w:pPr>
  </w:style>
  <w:style w:type="paragraph" w:customStyle="1" w:styleId="TableParagraph">
    <w:name w:val="Table Paragraph"/>
    <w:basedOn w:val="Normal"/>
    <w:uiPriority w:val="1"/>
    <w:qFormat/>
    <w:rPr>
      <w:rFonts w:ascii="Gill Sans MT" w:eastAsia="Gill Sans MT" w:hAnsi="Gill Sans MT" w:cs="Gill Sans MT"/>
    </w:rPr>
  </w:style>
  <w:style w:type="paragraph" w:styleId="Cabealho">
    <w:name w:val="header"/>
    <w:basedOn w:val="Normal"/>
    <w:link w:val="CabealhoChar"/>
    <w:unhideWhenUsed/>
    <w:rsid w:val="00D03088"/>
    <w:pPr>
      <w:tabs>
        <w:tab w:val="center" w:pos="4252"/>
        <w:tab w:val="right" w:pos="8504"/>
      </w:tabs>
    </w:pPr>
  </w:style>
  <w:style w:type="character" w:customStyle="1" w:styleId="CabealhoChar">
    <w:name w:val="Cabeçalho Char"/>
    <w:link w:val="Cabealho"/>
    <w:qFormat/>
    <w:rsid w:val="00D03088"/>
    <w:rPr>
      <w:rFonts w:ascii="Tahoma" w:eastAsia="Tahoma" w:hAnsi="Tahoma" w:cs="Tahoma"/>
      <w:lang w:val="pt-PT" w:eastAsia="pt-PT" w:bidi="pt-PT"/>
    </w:rPr>
  </w:style>
  <w:style w:type="paragraph" w:styleId="Rodap">
    <w:name w:val="footer"/>
    <w:basedOn w:val="Normal"/>
    <w:link w:val="RodapChar"/>
    <w:uiPriority w:val="99"/>
    <w:unhideWhenUsed/>
    <w:rsid w:val="00D03088"/>
    <w:pPr>
      <w:tabs>
        <w:tab w:val="center" w:pos="4252"/>
        <w:tab w:val="right" w:pos="8504"/>
      </w:tabs>
    </w:pPr>
  </w:style>
  <w:style w:type="character" w:customStyle="1" w:styleId="RodapChar">
    <w:name w:val="Rodapé Char"/>
    <w:link w:val="Rodap"/>
    <w:uiPriority w:val="99"/>
    <w:rsid w:val="00D03088"/>
    <w:rPr>
      <w:rFonts w:ascii="Tahoma" w:eastAsia="Tahoma" w:hAnsi="Tahoma" w:cs="Tahoma"/>
      <w:lang w:val="pt-PT" w:eastAsia="pt-PT" w:bidi="pt-PT"/>
    </w:rPr>
  </w:style>
  <w:style w:type="character" w:customStyle="1" w:styleId="Ttulo8Char">
    <w:name w:val="Título 8 Char"/>
    <w:link w:val="Ttulo8"/>
    <w:uiPriority w:val="9"/>
    <w:rsid w:val="00D03088"/>
    <w:rPr>
      <w:rFonts w:ascii="Cambria" w:eastAsia="Times New Roman" w:hAnsi="Cambria" w:cs="Times New Roman"/>
      <w:color w:val="272727"/>
      <w:sz w:val="21"/>
      <w:szCs w:val="21"/>
      <w:lang w:val="pt-PT" w:eastAsia="pt-PT" w:bidi="pt-PT"/>
    </w:rPr>
  </w:style>
  <w:style w:type="paragraph" w:styleId="SemEspaamento">
    <w:name w:val="No Spacing"/>
    <w:link w:val="SemEspaamentoChar"/>
    <w:uiPriority w:val="1"/>
    <w:qFormat/>
    <w:rsid w:val="00D03088"/>
    <w:rPr>
      <w:sz w:val="22"/>
      <w:szCs w:val="22"/>
      <w:lang w:eastAsia="en-US"/>
    </w:rPr>
  </w:style>
  <w:style w:type="character" w:customStyle="1" w:styleId="SemEspaamentoChar">
    <w:name w:val="Sem Espaçamento Char"/>
    <w:link w:val="SemEspaamento"/>
    <w:uiPriority w:val="1"/>
    <w:rsid w:val="00D03088"/>
    <w:rPr>
      <w:rFonts w:ascii="Calibri" w:eastAsia="Calibri" w:hAnsi="Calibri" w:cs="Times New Roman"/>
      <w:lang w:val="pt-BR"/>
    </w:rPr>
  </w:style>
  <w:style w:type="paragraph" w:customStyle="1" w:styleId="Nivel1">
    <w:name w:val="Nivel1"/>
    <w:basedOn w:val="Ttulo1"/>
    <w:next w:val="Normal"/>
    <w:link w:val="Nivel1Char"/>
    <w:qFormat/>
    <w:rsid w:val="00731C95"/>
    <w:pPr>
      <w:keepNext/>
      <w:keepLines/>
      <w:adjustRightInd w:val="0"/>
      <w:spacing w:before="480" w:after="120" w:line="276" w:lineRule="auto"/>
      <w:ind w:left="360" w:hanging="360"/>
      <w:jc w:val="both"/>
    </w:pPr>
    <w:rPr>
      <w:rFonts w:ascii="Arial" w:eastAsia="Times New Roman" w:hAnsi="Arial" w:cs="Arial"/>
      <w:sz w:val="20"/>
      <w:szCs w:val="20"/>
      <w:u w:val="none"/>
      <w:lang w:val="pt-BR" w:eastAsia="pt-BR" w:bidi="ar-SA"/>
    </w:rPr>
  </w:style>
  <w:style w:type="character" w:customStyle="1" w:styleId="Nivel1Char">
    <w:name w:val="Nivel1 Char"/>
    <w:link w:val="Nivel1"/>
    <w:rsid w:val="00731C95"/>
    <w:rPr>
      <w:rFonts w:ascii="Arial" w:eastAsia="Times New Roman" w:hAnsi="Arial" w:cs="Arial"/>
      <w:b/>
      <w:bCs/>
      <w:sz w:val="20"/>
      <w:szCs w:val="20"/>
      <w:lang w:val="pt-BR" w:eastAsia="pt-BR"/>
    </w:rPr>
  </w:style>
  <w:style w:type="character" w:styleId="Hyperlink">
    <w:name w:val="Hyperlink"/>
    <w:uiPriority w:val="99"/>
    <w:unhideWhenUsed/>
    <w:rsid w:val="00CE7C3F"/>
    <w:rPr>
      <w:color w:val="0000FF"/>
      <w:u w:val="single"/>
    </w:rPr>
  </w:style>
  <w:style w:type="paragraph" w:styleId="Textodebalo">
    <w:name w:val="Balloon Text"/>
    <w:basedOn w:val="Normal"/>
    <w:link w:val="TextodebaloChar"/>
    <w:uiPriority w:val="99"/>
    <w:semiHidden/>
    <w:unhideWhenUsed/>
    <w:rsid w:val="00F134F9"/>
    <w:rPr>
      <w:rFonts w:ascii="Segoe UI" w:hAnsi="Segoe UI" w:cs="Segoe UI"/>
      <w:sz w:val="18"/>
      <w:szCs w:val="18"/>
    </w:rPr>
  </w:style>
  <w:style w:type="character" w:customStyle="1" w:styleId="TextodebaloChar">
    <w:name w:val="Texto de balão Char"/>
    <w:basedOn w:val="Fontepargpadro"/>
    <w:link w:val="Textodebalo"/>
    <w:uiPriority w:val="99"/>
    <w:semiHidden/>
    <w:rsid w:val="00F134F9"/>
    <w:rPr>
      <w:rFonts w:ascii="Segoe UI" w:eastAsia="Tahoma" w:hAnsi="Segoe UI" w:cs="Segoe UI"/>
      <w:sz w:val="18"/>
      <w:szCs w:val="18"/>
      <w:lang w:val="pt-PT" w:eastAsia="pt-PT" w:bidi="pt-PT"/>
    </w:rPr>
  </w:style>
  <w:style w:type="paragraph" w:customStyle="1" w:styleId="PargrafodaLista1">
    <w:name w:val="Parágrafo da Lista1"/>
    <w:basedOn w:val="Normal"/>
    <w:rsid w:val="0042462B"/>
    <w:pPr>
      <w:widowControl/>
      <w:suppressAutoHyphens/>
      <w:autoSpaceDE/>
      <w:autoSpaceDN/>
      <w:ind w:left="720"/>
      <w:contextualSpacing/>
    </w:pPr>
    <w:rPr>
      <w:rFonts w:ascii="Times New Roman" w:eastAsia="Times New Roman" w:hAnsi="Times New Roman" w:cs="Times New Roman"/>
      <w:color w:val="00000A"/>
      <w:sz w:val="24"/>
      <w:szCs w:val="24"/>
      <w:lang w:val="pt-BR" w:eastAsia="pt-BR" w:bidi="ar-SA"/>
    </w:rPr>
  </w:style>
  <w:style w:type="character" w:styleId="MenoPendente">
    <w:name w:val="Unresolved Mention"/>
    <w:basedOn w:val="Fontepargpadro"/>
    <w:uiPriority w:val="99"/>
    <w:semiHidden/>
    <w:unhideWhenUsed/>
    <w:rsid w:val="004F088D"/>
    <w:rPr>
      <w:color w:val="605E5C"/>
      <w:shd w:val="clear" w:color="auto" w:fill="E1DFDD"/>
    </w:rPr>
  </w:style>
  <w:style w:type="character" w:styleId="HiperlinkVisitado">
    <w:name w:val="FollowedHyperlink"/>
    <w:basedOn w:val="Fontepargpadro"/>
    <w:uiPriority w:val="99"/>
    <w:semiHidden/>
    <w:unhideWhenUsed/>
    <w:rsid w:val="00587920"/>
    <w:rPr>
      <w:color w:val="954F72" w:themeColor="followedHyperlink"/>
      <w:u w:val="single"/>
    </w:rPr>
  </w:style>
  <w:style w:type="paragraph" w:customStyle="1" w:styleId="Nivel01">
    <w:name w:val="Nivel 01"/>
    <w:basedOn w:val="Ttulo1"/>
    <w:next w:val="Normal"/>
    <w:qFormat/>
    <w:rsid w:val="005E3A3F"/>
    <w:pPr>
      <w:keepNext/>
      <w:keepLines/>
      <w:widowControl/>
      <w:tabs>
        <w:tab w:val="left" w:pos="567"/>
      </w:tabs>
      <w:autoSpaceDE/>
      <w:autoSpaceDN/>
      <w:spacing w:before="120" w:after="120" w:line="276" w:lineRule="auto"/>
      <w:ind w:left="0" w:firstLine="0"/>
      <w:jc w:val="both"/>
    </w:pPr>
    <w:rPr>
      <w:rFonts w:ascii="Arial" w:eastAsiaTheme="majorEastAsia" w:hAnsi="Arial" w:cs="Arial"/>
      <w:sz w:val="20"/>
      <w:szCs w:val="20"/>
      <w:u w:val="none"/>
      <w:lang w:val="pt-BR" w:eastAsia="en-US" w:bidi="ar-SA"/>
    </w:rPr>
  </w:style>
  <w:style w:type="paragraph" w:customStyle="1" w:styleId="Nivel2">
    <w:name w:val="Nivel 2"/>
    <w:basedOn w:val="Normal"/>
    <w:link w:val="Nivel2Char"/>
    <w:qFormat/>
    <w:rsid w:val="005E3A3F"/>
    <w:pPr>
      <w:widowControl/>
      <w:adjustRightInd w:val="0"/>
      <w:spacing w:before="120" w:after="120" w:line="276" w:lineRule="auto"/>
      <w:jc w:val="both"/>
    </w:pPr>
    <w:rPr>
      <w:rFonts w:ascii="Arial" w:eastAsia="Times New Roman" w:hAnsi="Arial" w:cs="Arial"/>
      <w:sz w:val="20"/>
      <w:szCs w:val="20"/>
      <w:lang w:val="pt-BR" w:eastAsia="pt-BR" w:bidi="ar-SA"/>
    </w:rPr>
  </w:style>
  <w:style w:type="character" w:customStyle="1" w:styleId="Nivel2Char">
    <w:name w:val="Nivel 2 Char"/>
    <w:basedOn w:val="Fontepargpadro"/>
    <w:link w:val="Nivel2"/>
    <w:locked/>
    <w:rsid w:val="005E3A3F"/>
    <w:rPr>
      <w:rFonts w:ascii="Arial" w:eastAsia="Times New Roman" w:hAnsi="Arial" w:cs="Arial"/>
    </w:rPr>
  </w:style>
  <w:style w:type="paragraph" w:customStyle="1" w:styleId="Nvel3-R">
    <w:name w:val="Nível 3-R"/>
    <w:basedOn w:val="Normal"/>
    <w:link w:val="Nvel3-RChar"/>
    <w:qFormat/>
    <w:rsid w:val="005E3A3F"/>
    <w:pPr>
      <w:widowControl/>
      <w:autoSpaceDE/>
      <w:autoSpaceDN/>
      <w:spacing w:before="120" w:after="120" w:line="276" w:lineRule="auto"/>
      <w:ind w:left="284"/>
      <w:jc w:val="both"/>
    </w:pPr>
    <w:rPr>
      <w:rFonts w:ascii="Arial" w:eastAsiaTheme="minorEastAsia" w:hAnsi="Arial" w:cs="Arial"/>
      <w:i/>
      <w:iCs/>
      <w:color w:val="FF0000"/>
      <w:sz w:val="20"/>
      <w:szCs w:val="20"/>
      <w:lang w:val="pt-BR" w:eastAsia="pt-BR" w:bidi="ar-SA"/>
    </w:rPr>
  </w:style>
  <w:style w:type="paragraph" w:customStyle="1" w:styleId="Nvel3">
    <w:name w:val="Nível 3"/>
    <w:basedOn w:val="Nvel3-R"/>
    <w:link w:val="Nvel3Char"/>
    <w:qFormat/>
    <w:rsid w:val="005E3A3F"/>
    <w:rPr>
      <w:rFonts w:eastAsia="Times New Roman"/>
      <w:i w:val="0"/>
      <w:iCs w:val="0"/>
      <w:color w:val="auto"/>
    </w:rPr>
  </w:style>
  <w:style w:type="paragraph" w:customStyle="1" w:styleId="Nvel4">
    <w:name w:val="Nível 4"/>
    <w:basedOn w:val="Nvel3"/>
    <w:link w:val="Nvel4Char"/>
    <w:qFormat/>
    <w:rsid w:val="005E3A3F"/>
    <w:pPr>
      <w:ind w:left="567"/>
    </w:pPr>
  </w:style>
  <w:style w:type="character" w:customStyle="1" w:styleId="Nvel3Char">
    <w:name w:val="Nível 3 Char"/>
    <w:basedOn w:val="Fontepargpadro"/>
    <w:link w:val="Nvel3"/>
    <w:rsid w:val="005E3A3F"/>
    <w:rPr>
      <w:rFonts w:ascii="Arial" w:eastAsia="Times New Roman" w:hAnsi="Arial" w:cs="Arial"/>
    </w:rPr>
  </w:style>
  <w:style w:type="character" w:customStyle="1" w:styleId="Nvel4Char">
    <w:name w:val="Nível 4 Char"/>
    <w:basedOn w:val="Nvel3Char"/>
    <w:link w:val="Nvel4"/>
    <w:rsid w:val="005E3A3F"/>
    <w:rPr>
      <w:rFonts w:ascii="Arial" w:eastAsia="Times New Roman" w:hAnsi="Arial" w:cs="Arial"/>
    </w:rPr>
  </w:style>
  <w:style w:type="character" w:styleId="Refdecomentrio">
    <w:name w:val="annotation reference"/>
    <w:basedOn w:val="Fontepargpadro"/>
    <w:semiHidden/>
    <w:unhideWhenUsed/>
    <w:rsid w:val="00AC6678"/>
    <w:rPr>
      <w:sz w:val="16"/>
      <w:szCs w:val="16"/>
    </w:rPr>
  </w:style>
  <w:style w:type="paragraph" w:styleId="Textodecomentrio">
    <w:name w:val="annotation text"/>
    <w:basedOn w:val="Normal"/>
    <w:link w:val="TextodecomentrioChar"/>
    <w:unhideWhenUsed/>
    <w:rsid w:val="00AC6678"/>
    <w:pPr>
      <w:widowControl/>
      <w:autoSpaceDE/>
      <w:autoSpaceDN/>
    </w:pPr>
    <w:rPr>
      <w:rFonts w:ascii="Ecofont_Spranq_eco_Sans" w:eastAsia="Times New Roman" w:hAnsi="Ecofont_Spranq_eco_Sans"/>
      <w:sz w:val="20"/>
      <w:szCs w:val="20"/>
      <w:lang w:val="pt-BR" w:eastAsia="pt-BR" w:bidi="ar-SA"/>
    </w:rPr>
  </w:style>
  <w:style w:type="character" w:customStyle="1" w:styleId="TextodecomentrioChar">
    <w:name w:val="Texto de comentário Char"/>
    <w:basedOn w:val="Fontepargpadro"/>
    <w:link w:val="Textodecomentrio"/>
    <w:rsid w:val="00AC6678"/>
    <w:rPr>
      <w:rFonts w:ascii="Ecofont_Spranq_eco_Sans" w:eastAsia="Times New Roman" w:hAnsi="Ecofont_Spranq_eco_Sans" w:cs="Tahoma"/>
    </w:rPr>
  </w:style>
  <w:style w:type="paragraph" w:customStyle="1" w:styleId="Nvel2-Red">
    <w:name w:val="Nível 2 -Red"/>
    <w:basedOn w:val="Nivel2"/>
    <w:link w:val="Nvel2-RedChar"/>
    <w:qFormat/>
    <w:rsid w:val="00E02F92"/>
    <w:pPr>
      <w:numPr>
        <w:ilvl w:val="1"/>
        <w:numId w:val="1"/>
      </w:numPr>
      <w:ind w:left="0" w:firstLine="0"/>
    </w:pPr>
    <w:rPr>
      <w:i/>
      <w:iCs/>
      <w:color w:val="FF0000"/>
    </w:rPr>
  </w:style>
  <w:style w:type="character" w:customStyle="1" w:styleId="Nvel2-RedChar">
    <w:name w:val="Nível 2 -Red Char"/>
    <w:basedOn w:val="Nivel2Char"/>
    <w:link w:val="Nvel2-Red"/>
    <w:rsid w:val="00E02F92"/>
    <w:rPr>
      <w:rFonts w:ascii="Arial" w:eastAsia="Times New Roman" w:hAnsi="Arial" w:cs="Arial"/>
      <w:i/>
      <w:iCs/>
      <w:color w:val="FF0000"/>
    </w:rPr>
  </w:style>
  <w:style w:type="paragraph" w:customStyle="1" w:styleId="ou">
    <w:name w:val="ou"/>
    <w:basedOn w:val="PargrafodaLista"/>
    <w:link w:val="ouChar"/>
    <w:qFormat/>
    <w:rsid w:val="00E02F92"/>
    <w:pPr>
      <w:widowControl/>
      <w:autoSpaceDE/>
      <w:autoSpaceDN/>
      <w:spacing w:before="60" w:after="60" w:line="259" w:lineRule="auto"/>
      <w:ind w:left="0"/>
      <w:jc w:val="center"/>
    </w:pPr>
    <w:rPr>
      <w:rFonts w:ascii="Arial" w:eastAsiaTheme="minorHAnsi" w:hAnsi="Arial" w:cs="Arial"/>
      <w:b/>
      <w:bCs/>
      <w:i/>
      <w:iCs/>
      <w:color w:val="FF0000"/>
      <w:sz w:val="20"/>
      <w:szCs w:val="24"/>
      <w:u w:val="single"/>
      <w:lang w:val="pt-BR" w:eastAsia="pt-BR" w:bidi="ar-SA"/>
    </w:rPr>
  </w:style>
  <w:style w:type="character" w:customStyle="1" w:styleId="ouChar">
    <w:name w:val="ou Char"/>
    <w:basedOn w:val="Fontepargpadro"/>
    <w:link w:val="ou"/>
    <w:rsid w:val="00E02F92"/>
    <w:rPr>
      <w:rFonts w:ascii="Arial" w:eastAsiaTheme="minorHAnsi" w:hAnsi="Arial" w:cs="Arial"/>
      <w:b/>
      <w:bCs/>
      <w:i/>
      <w:iCs/>
      <w:color w:val="FF0000"/>
      <w:szCs w:val="24"/>
      <w:u w:val="single"/>
    </w:rPr>
  </w:style>
  <w:style w:type="character" w:customStyle="1" w:styleId="Nvel3-RChar">
    <w:name w:val="Nível 3-R Char"/>
    <w:basedOn w:val="Fontepargpadro"/>
    <w:link w:val="Nvel3-R"/>
    <w:rsid w:val="00E02F92"/>
    <w:rPr>
      <w:rFonts w:ascii="Arial" w:eastAsiaTheme="minorEastAsia" w:hAnsi="Arial" w:cs="Arial"/>
      <w:i/>
      <w:iCs/>
      <w:color w:val="FF0000"/>
    </w:rPr>
  </w:style>
  <w:style w:type="paragraph" w:customStyle="1" w:styleId="SubTitNN">
    <w:name w:val="SubTitNN"/>
    <w:basedOn w:val="Normal"/>
    <w:link w:val="SubTitNNChar"/>
    <w:qFormat/>
    <w:rsid w:val="00E02F92"/>
    <w:pPr>
      <w:widowControl/>
      <w:autoSpaceDE/>
      <w:autoSpaceDN/>
      <w:spacing w:before="240" w:after="120" w:line="276" w:lineRule="auto"/>
      <w:jc w:val="both"/>
    </w:pPr>
    <w:rPr>
      <w:rFonts w:ascii="Arial" w:eastAsia="Times New Roman" w:hAnsi="Arial" w:cs="Arial"/>
      <w:b/>
      <w:bCs/>
      <w:iCs/>
      <w:sz w:val="20"/>
      <w:szCs w:val="20"/>
      <w:lang w:val="pt-BR" w:eastAsia="pt-BR" w:bidi="ar-SA"/>
    </w:rPr>
  </w:style>
  <w:style w:type="character" w:customStyle="1" w:styleId="SubTitNNChar">
    <w:name w:val="SubTitNN Char"/>
    <w:basedOn w:val="Fontepargpadro"/>
    <w:link w:val="SubTitNN"/>
    <w:rsid w:val="00E02F92"/>
    <w:rPr>
      <w:rFonts w:ascii="Arial" w:eastAsia="Times New Roman" w:hAnsi="Arial" w:cs="Arial"/>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56874">
      <w:bodyDiv w:val="1"/>
      <w:marLeft w:val="0"/>
      <w:marRight w:val="0"/>
      <w:marTop w:val="0"/>
      <w:marBottom w:val="0"/>
      <w:divBdr>
        <w:top w:val="none" w:sz="0" w:space="0" w:color="auto"/>
        <w:left w:val="none" w:sz="0" w:space="0" w:color="auto"/>
        <w:bottom w:val="none" w:sz="0" w:space="0" w:color="auto"/>
        <w:right w:val="none" w:sz="0" w:space="0" w:color="auto"/>
      </w:divBdr>
    </w:div>
    <w:div w:id="142504270">
      <w:bodyDiv w:val="1"/>
      <w:marLeft w:val="0"/>
      <w:marRight w:val="0"/>
      <w:marTop w:val="0"/>
      <w:marBottom w:val="0"/>
      <w:divBdr>
        <w:top w:val="none" w:sz="0" w:space="0" w:color="auto"/>
        <w:left w:val="none" w:sz="0" w:space="0" w:color="auto"/>
        <w:bottom w:val="none" w:sz="0" w:space="0" w:color="auto"/>
        <w:right w:val="none" w:sz="0" w:space="0" w:color="auto"/>
      </w:divBdr>
    </w:div>
    <w:div w:id="263224698">
      <w:bodyDiv w:val="1"/>
      <w:marLeft w:val="0"/>
      <w:marRight w:val="0"/>
      <w:marTop w:val="0"/>
      <w:marBottom w:val="0"/>
      <w:divBdr>
        <w:top w:val="none" w:sz="0" w:space="0" w:color="auto"/>
        <w:left w:val="none" w:sz="0" w:space="0" w:color="auto"/>
        <w:bottom w:val="none" w:sz="0" w:space="0" w:color="auto"/>
        <w:right w:val="none" w:sz="0" w:space="0" w:color="auto"/>
      </w:divBdr>
    </w:div>
    <w:div w:id="531694049">
      <w:bodyDiv w:val="1"/>
      <w:marLeft w:val="0"/>
      <w:marRight w:val="0"/>
      <w:marTop w:val="0"/>
      <w:marBottom w:val="0"/>
      <w:divBdr>
        <w:top w:val="none" w:sz="0" w:space="0" w:color="auto"/>
        <w:left w:val="none" w:sz="0" w:space="0" w:color="auto"/>
        <w:bottom w:val="none" w:sz="0" w:space="0" w:color="auto"/>
        <w:right w:val="none" w:sz="0" w:space="0" w:color="auto"/>
      </w:divBdr>
    </w:div>
    <w:div w:id="563183250">
      <w:bodyDiv w:val="1"/>
      <w:marLeft w:val="0"/>
      <w:marRight w:val="0"/>
      <w:marTop w:val="0"/>
      <w:marBottom w:val="0"/>
      <w:divBdr>
        <w:top w:val="none" w:sz="0" w:space="0" w:color="auto"/>
        <w:left w:val="none" w:sz="0" w:space="0" w:color="auto"/>
        <w:bottom w:val="none" w:sz="0" w:space="0" w:color="auto"/>
        <w:right w:val="none" w:sz="0" w:space="0" w:color="auto"/>
      </w:divBdr>
    </w:div>
    <w:div w:id="1273128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eu%20Drive\Preg&#227;o%20Eletr&#244;nico%20Jonathan%20e%20Cl&#225;udia\Preg&#245;es%20eletr&#244;nicos%202021\PE%20015%20-%2021%20-%20ALIMENTA&#199;&#195;O%20HOSPITALAR%20MATERNIDADE\Anexo%20IV%20-%20Minuta%20de%20Ata%20de%20Registro%20de%20Pre&#231;os%20-%20PE%20015%20-%202021.dot"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C98FA-E739-4519-988F-579D26FB4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Anexo IV - Minuta de Ata de Registro de Preços - PE 015 - 2021</Template>
  <TotalTime>170</TotalTime>
  <Pages>1</Pages>
  <Words>2994</Words>
  <Characters>16169</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No dia ____ de ____________________de _________, no TRIBUNAL DE CONTAS DO ESTADO DO RIO DE JANEIRO – TCE-RJ, registram-se os p</vt:lpstr>
    </vt:vector>
  </TitlesOfParts>
  <Company/>
  <LinksUpToDate>false</LinksUpToDate>
  <CharactersWithSpaces>19125</CharactersWithSpaces>
  <SharedDoc>false</SharedDoc>
  <HLinks>
    <vt:vector size="6" baseType="variant">
      <vt:variant>
        <vt:i4>8323072</vt:i4>
      </vt:variant>
      <vt:variant>
        <vt:i4>0</vt:i4>
      </vt:variant>
      <vt:variant>
        <vt:i4>0</vt:i4>
      </vt:variant>
      <vt:variant>
        <vt:i4>5</vt:i4>
      </vt:variant>
      <vt:variant>
        <vt:lpwstr>mailto:pregaoletronico.friburgo@gmail.com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 dia ____ de ____________________de _________, no TRIBUNAL DE CONTAS DO ESTADO DO RIO DE JANEIRO – TCE-RJ, registram-se os p</dc:title>
  <dc:subject/>
  <dc:creator>Jonathan Chaves</dc:creator>
  <cp:keywords/>
  <cp:lastModifiedBy>Thalles Tadeu Nogueira Gomes</cp:lastModifiedBy>
  <cp:revision>71</cp:revision>
  <cp:lastPrinted>2025-12-10T17:54:00Z</cp:lastPrinted>
  <dcterms:created xsi:type="dcterms:W3CDTF">2023-05-10T15:01:00Z</dcterms:created>
  <dcterms:modified xsi:type="dcterms:W3CDTF">2025-12-10T17:55:00Z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2020-12-07T00:00:00Z</vt:filetime>
  </property>
  <property fmtid="{D5CDD505-2E9C-101B-9397-08002B2CF9AE}" pid="3" name="Creator">
    <vt:lpwstr>Microsoft® Word 2019</vt:lpwstr>
  </property>
  <property fmtid="{D5CDD505-2E9C-101B-9397-08002B2CF9AE}" pid="4" name="LastSaved">
    <vt:filetime>2021-01-28T00:00:00Z</vt:filetime>
  </property>
</Properties>
</file>